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05C05" w14:textId="77777777" w:rsidR="00CD56AA" w:rsidRDefault="00CC5807">
      <w:pPr>
        <w:pStyle w:val="FicheTitre"/>
        <w:rPr>
          <w:rFonts w:cs="Arial Narrow"/>
          <w:b w:val="0"/>
          <w:bCs/>
          <w:spacing w:val="50"/>
          <w:szCs w:val="17"/>
        </w:rPr>
        <w:sectPr w:rsidR="00CD56AA">
          <w:footerReference w:type="default" r:id="rId8"/>
          <w:pgSz w:w="11906" w:h="16838"/>
          <w:pgMar w:top="1417" w:right="1417" w:bottom="1417" w:left="1417" w:header="720" w:footer="680" w:gutter="0"/>
          <w:cols w:space="720"/>
          <w:docGrid w:linePitch="360"/>
        </w:sectPr>
      </w:pPr>
      <w:r>
        <mc:AlternateContent>
          <mc:Choice Requires="wps">
            <w:drawing>
              <wp:anchor distT="0" distB="0" distL="114300" distR="114300" simplePos="0" relativeHeight="251658240" behindDoc="0" locked="0" layoutInCell="1" allowOverlap="1" wp14:anchorId="0E029B73" wp14:editId="1512466C">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FD30906" w14:textId="77777777"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" stroked="f">
                <v:textbox>
                  <w:txbxContent>
                    <w:p w:rsidR="00CD56AA" w:rsidRDefault="00CC5807">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r>
        <w:drawing>
          <wp:anchor distT="0" distB="0" distL="114300" distR="114300" simplePos="0" relativeHeight="251657216" behindDoc="0" locked="0" layoutInCell="1" allowOverlap="1" wp14:anchorId="7924672F" wp14:editId="049780FF">
            <wp:simplePos x="0" y="0"/>
            <wp:positionH relativeFrom="margin">
              <wp:posOffset>-628650</wp:posOffset>
            </wp:positionH>
            <wp:positionV relativeFrom="margin">
              <wp:posOffset>-796290</wp:posOffset>
            </wp:positionV>
            <wp:extent cx="2562225" cy="1571625"/>
            <wp:effectExtent l="0" t="0" r="0" b="0"/>
            <wp:wrapSquare wrapText="bothSides"/>
            <wp:docPr id="4" name="Image 4" descr="MEFSIN-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EFSIN-CMJ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CD56AA" w14:paraId="156F65DE" w14:textId="77777777">
        <w:tc>
          <w:tcPr>
            <w:tcW w:w="9039" w:type="dxa"/>
            <w:shd w:val="clear" w:color="auto" w:fill="465F9D"/>
          </w:tcPr>
          <w:p w14:paraId="2F26DFF8" w14:textId="77777777" w:rsidR="00CD56AA" w:rsidRDefault="00CC5807">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016AF0C2" w14:textId="77777777" w:rsidR="00CD56AA" w:rsidRDefault="00CC5807">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7EA2F6C6" w14:textId="77777777" w:rsidR="00CD56AA" w:rsidRDefault="00CC5807">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4CE201E4" w14:textId="77777777" w:rsidR="00CD56AA" w:rsidRDefault="00CC5807">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6DA3A78C" w14:textId="77777777" w:rsidR="00CD56AA" w:rsidRDefault="00CD56AA">
      <w:pPr>
        <w:jc w:val="both"/>
        <w:rPr>
          <w:rFonts w:ascii="Arial" w:hAnsi="Arial" w:cs="Arial"/>
        </w:rPr>
      </w:pPr>
    </w:p>
    <w:p w14:paraId="3A5FA503"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024A4760" w14:textId="77777777" w:rsidR="00CD56AA" w:rsidRDefault="00CC5807">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6A0D4D6" w14:textId="77777777" w:rsidR="00CD56AA" w:rsidRDefault="00CD56AA">
      <w:pPr>
        <w:rPr>
          <w:rFonts w:ascii="Marianne" w:hAnsi="Marianne"/>
        </w:rPr>
      </w:pPr>
    </w:p>
    <w:p w14:paraId="131200F8" w14:textId="77777777" w:rsidR="00CD56AA" w:rsidRDefault="00CC5807">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34BBF1CD" w14:textId="77777777" w:rsidR="00CD56AA" w:rsidRDefault="00CD56AA">
      <w:pPr>
        <w:rPr>
          <w:rFonts w:ascii="Marianne" w:hAnsi="Marianne"/>
        </w:rPr>
      </w:pPr>
    </w:p>
    <w:p w14:paraId="293818CB" w14:textId="77777777" w:rsidR="00CD56AA" w:rsidRDefault="00CC5807">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681BFCFC" w14:textId="77777777" w:rsidR="00CD56AA" w:rsidRDefault="00CD56AA">
      <w:pPr>
        <w:jc w:val="both"/>
        <w:rPr>
          <w:rFonts w:ascii="Marianne" w:hAnsi="Marianne" w:cs="Arial"/>
          <w:i/>
          <w:iCs/>
        </w:rPr>
      </w:pPr>
    </w:p>
    <w:p w14:paraId="14C53634" w14:textId="77777777" w:rsidR="00CD56AA" w:rsidRDefault="00CC5807">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CBD1685" w14:textId="77777777" w:rsidR="00CD56AA" w:rsidRDefault="00CD56AA">
      <w:pPr>
        <w:jc w:val="both"/>
        <w:rPr>
          <w:rFonts w:ascii="Marianne" w:hAnsi="Marianne" w:cs="Arial"/>
          <w:i/>
          <w:sz w:val="18"/>
          <w:szCs w:val="18"/>
        </w:rPr>
      </w:pPr>
    </w:p>
    <w:p w14:paraId="2D15DDE9" w14:textId="77777777" w:rsidR="00CD56AA" w:rsidRDefault="00CD56AA">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7C41C99E" w14:textId="77777777">
        <w:tc>
          <w:tcPr>
            <w:tcW w:w="9710" w:type="dxa"/>
            <w:shd w:val="clear" w:color="auto" w:fill="465F9D"/>
          </w:tcPr>
          <w:p w14:paraId="3AEEF535" w14:textId="77777777" w:rsidR="00CD56AA" w:rsidRDefault="00CC5807">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02E0AAAA" w14:textId="77777777" w:rsidR="00CD56AA" w:rsidRDefault="00CC5807">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rence à cet avis est suffisante)</w:t>
      </w:r>
    </w:p>
    <w:p w14:paraId="7FFFDD66" w14:textId="77777777" w:rsidR="00CD56AA" w:rsidRDefault="00CD56AA">
      <w:pPr>
        <w:rPr>
          <w:rFonts w:ascii="Marianne" w:hAnsi="Marianne" w:cs="Arial"/>
          <w:b/>
          <w:bCs/>
        </w:rPr>
      </w:pPr>
    </w:p>
    <w:p w14:paraId="15DD8141" w14:textId="77777777" w:rsidR="00CC5807" w:rsidRDefault="00CC5807" w:rsidP="00CC5807">
      <w:pPr>
        <w:rPr>
          <w:rFonts w:ascii="Arial" w:hAnsi="Arial" w:cs="Arial"/>
          <w:b/>
          <w:bCs/>
        </w:rPr>
      </w:pPr>
      <w:r>
        <w:rPr>
          <w:rFonts w:ascii="Arial" w:hAnsi="Arial" w:cs="Arial"/>
          <w:b/>
          <w:bCs/>
        </w:rPr>
        <w:t xml:space="preserve">Institut </w:t>
      </w:r>
      <w:r w:rsidR="005D24A4">
        <w:rPr>
          <w:rFonts w:ascii="Arial" w:hAnsi="Arial" w:cs="Arial"/>
          <w:b/>
          <w:bCs/>
        </w:rPr>
        <w:t>p</w:t>
      </w:r>
      <w:r>
        <w:rPr>
          <w:rFonts w:ascii="Arial" w:hAnsi="Arial" w:cs="Arial"/>
          <w:b/>
          <w:bCs/>
        </w:rPr>
        <w:t xml:space="preserve">olytechnique de Grenoble </w:t>
      </w:r>
    </w:p>
    <w:p w14:paraId="6DB45415" w14:textId="77777777" w:rsidR="00CC5807" w:rsidRDefault="00CC5807" w:rsidP="00CC5807">
      <w:pPr>
        <w:rPr>
          <w:rFonts w:ascii="Arial" w:hAnsi="Arial" w:cs="Arial"/>
          <w:bCs/>
        </w:rPr>
      </w:pPr>
      <w:proofErr w:type="spellStart"/>
      <w:r>
        <w:rPr>
          <w:rFonts w:ascii="Arial" w:hAnsi="Arial" w:cs="Arial"/>
          <w:bCs/>
        </w:rPr>
        <w:t>DAFA</w:t>
      </w:r>
      <w:proofErr w:type="spellEnd"/>
      <w:r>
        <w:rPr>
          <w:rFonts w:ascii="Arial" w:hAnsi="Arial" w:cs="Arial"/>
          <w:bCs/>
        </w:rPr>
        <w:t xml:space="preserve"> - Service Achats </w:t>
      </w:r>
    </w:p>
    <w:p w14:paraId="3A0A8FAF" w14:textId="77777777" w:rsidR="00CC5807" w:rsidRDefault="00CC5807" w:rsidP="00CC5807">
      <w:pPr>
        <w:rPr>
          <w:rFonts w:ascii="Arial" w:hAnsi="Arial" w:cs="Arial"/>
          <w:bCs/>
        </w:rPr>
      </w:pPr>
      <w:r>
        <w:rPr>
          <w:rFonts w:ascii="Arial" w:hAnsi="Arial" w:cs="Arial"/>
          <w:bCs/>
        </w:rPr>
        <w:t>46 avenue Felix Viallet - 38031 GRENOBLE CEDEX 1</w:t>
      </w:r>
    </w:p>
    <w:p w14:paraId="4236EF56" w14:textId="77777777" w:rsidR="00CC5807" w:rsidRDefault="00CC5807" w:rsidP="00A73B58">
      <w:pPr>
        <w:spacing w:after="240"/>
        <w:rPr>
          <w:rFonts w:ascii="Arial" w:hAnsi="Arial" w:cs="Arial"/>
          <w:bCs/>
        </w:rPr>
      </w:pPr>
      <w:r>
        <w:rPr>
          <w:rFonts w:ascii="Arial" w:hAnsi="Arial" w:cs="Arial"/>
          <w:bCs/>
        </w:rPr>
        <w:t xml:space="preserve">Courriel : </w:t>
      </w:r>
      <w:hyperlink r:id="rId20" w:history="1">
        <w:r>
          <w:rPr>
            <w:rStyle w:val="Lienhypertexte"/>
            <w:rFonts w:ascii="Arial" w:hAnsi="Arial" w:cs="Arial"/>
            <w:bCs/>
          </w:rPr>
          <w:t>marches@grenoble-inp.fr</w:t>
        </w:r>
      </w:hyperlink>
      <w:r>
        <w:rPr>
          <w:rFonts w:ascii="Arial" w:hAnsi="Arial" w:cs="Arial"/>
          <w:bCs/>
        </w:rPr>
        <w:t xml:space="preserve"> </w:t>
      </w:r>
    </w:p>
    <w:p w14:paraId="145D80B2" w14:textId="77777777" w:rsidR="006278D6" w:rsidRDefault="006278D6" w:rsidP="006278D6">
      <w:pPr>
        <w:rPr>
          <w:rFonts w:ascii="Arial" w:hAnsi="Arial" w:cs="Arial"/>
          <w:bCs/>
        </w:rPr>
      </w:pPr>
      <w:r>
        <w:rPr>
          <w:rFonts w:ascii="Arial" w:hAnsi="Arial" w:cs="Arial"/>
          <w:bCs/>
        </w:rPr>
        <w:t xml:space="preserve">Pour le laboratoire </w:t>
      </w:r>
      <w:proofErr w:type="spellStart"/>
      <w:r>
        <w:rPr>
          <w:rFonts w:ascii="Arial" w:hAnsi="Arial" w:cs="Arial"/>
          <w:bCs/>
        </w:rPr>
        <w:t>SIMaP-GPM2</w:t>
      </w:r>
      <w:proofErr w:type="spellEnd"/>
    </w:p>
    <w:p w14:paraId="212371C7" w14:textId="77777777" w:rsidR="00CD56AA" w:rsidRDefault="00CD56AA">
      <w:pPr>
        <w:rPr>
          <w:rFonts w:ascii="Marianne" w:hAnsi="Marianne" w:cs="Arial"/>
          <w:b/>
          <w:bCs/>
        </w:rPr>
      </w:pPr>
    </w:p>
    <w:p w14:paraId="67D0AD37" w14:textId="77777777" w:rsidR="00CD56AA" w:rsidRDefault="00CD56AA">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3E063DF4" w14:textId="77777777">
        <w:tc>
          <w:tcPr>
            <w:tcW w:w="9852" w:type="dxa"/>
            <w:shd w:val="clear" w:color="auto" w:fill="465F9D"/>
          </w:tcPr>
          <w:p w14:paraId="4B921396" w14:textId="77777777" w:rsidR="00CD56AA" w:rsidRDefault="00CC5807">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10839907" w14:textId="77777777" w:rsidR="00CD56AA" w:rsidRDefault="00CC5807">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 ou les lots concernés par cette candidature</w:t>
      </w:r>
      <w:r>
        <w:rPr>
          <w:rFonts w:ascii="Marianne" w:hAnsi="Marianne" w:cs="Arial"/>
          <w:i/>
          <w:sz w:val="16"/>
          <w:szCs w:val="16"/>
        </w:rPr>
        <w:t>)</w:t>
      </w:r>
    </w:p>
    <w:p w14:paraId="23925DCA" w14:textId="77777777" w:rsidR="00CD56AA" w:rsidRDefault="00CD56AA">
      <w:pPr>
        <w:pStyle w:val="fcase1ertab"/>
        <w:tabs>
          <w:tab w:val="clear" w:pos="426"/>
          <w:tab w:val="left" w:pos="0"/>
        </w:tabs>
        <w:spacing w:before="120"/>
        <w:ind w:left="0" w:firstLine="0"/>
        <w:rPr>
          <w:rFonts w:ascii="Marianne" w:hAnsi="Marianne" w:cs="Arial"/>
          <w:i/>
          <w:sz w:val="16"/>
          <w:szCs w:val="16"/>
        </w:rPr>
      </w:pPr>
    </w:p>
    <w:p w14:paraId="43B91C93" w14:textId="77777777" w:rsidR="006278D6" w:rsidRPr="006278D6" w:rsidRDefault="006278D6" w:rsidP="006278D6">
      <w:pPr>
        <w:pStyle w:val="fcase1ertab"/>
        <w:tabs>
          <w:tab w:val="left" w:pos="0"/>
        </w:tabs>
        <w:spacing w:before="120"/>
        <w:rPr>
          <w:rFonts w:ascii="Arial" w:eastAsiaTheme="minorHAnsi" w:hAnsi="Arial" w:cs="Arial"/>
          <w:b/>
          <w:bCs/>
          <w:smallCaps/>
          <w:sz w:val="32"/>
          <w:szCs w:val="32"/>
        </w:rPr>
      </w:pPr>
      <w:r w:rsidRPr="006278D6">
        <w:rPr>
          <w:rFonts w:ascii="Arial" w:eastAsiaTheme="minorHAnsi" w:hAnsi="Arial" w:cs="Arial"/>
          <w:b/>
          <w:bCs/>
          <w:smallCaps/>
          <w:sz w:val="32"/>
          <w:szCs w:val="32"/>
        </w:rPr>
        <w:t xml:space="preserve">Acquisition d’une plateforme de </w:t>
      </w:r>
      <w:proofErr w:type="spellStart"/>
      <w:r w:rsidRPr="006278D6">
        <w:rPr>
          <w:rFonts w:ascii="Arial" w:eastAsiaTheme="minorHAnsi" w:hAnsi="Arial" w:cs="Arial"/>
          <w:b/>
          <w:bCs/>
          <w:smallCaps/>
          <w:sz w:val="32"/>
          <w:szCs w:val="32"/>
        </w:rPr>
        <w:t>nanoindentation</w:t>
      </w:r>
      <w:proofErr w:type="spellEnd"/>
      <w:r w:rsidRPr="006278D6">
        <w:rPr>
          <w:rFonts w:ascii="Arial" w:eastAsiaTheme="minorHAnsi" w:hAnsi="Arial" w:cs="Arial"/>
          <w:b/>
          <w:bCs/>
          <w:smallCaps/>
          <w:sz w:val="32"/>
          <w:szCs w:val="32"/>
        </w:rPr>
        <w:t xml:space="preserve"> rapide pour cartographies de propriétés mécaniques locales </w:t>
      </w:r>
    </w:p>
    <w:p w14:paraId="3A676402" w14:textId="77777777" w:rsidR="002301CB" w:rsidRPr="00BD291A" w:rsidRDefault="002301CB" w:rsidP="00BD291A">
      <w:pPr>
        <w:pStyle w:val="fcase1ertab"/>
        <w:tabs>
          <w:tab w:val="left" w:pos="0"/>
        </w:tabs>
        <w:spacing w:before="120"/>
        <w:rPr>
          <w:rFonts w:ascii="Arial" w:eastAsia="Arial" w:hAnsi="Arial" w:cs="Arial"/>
          <w:b/>
          <w:sz w:val="32"/>
        </w:rPr>
      </w:pPr>
    </w:p>
    <w:p w14:paraId="2B74746C" w14:textId="77777777" w:rsidR="00CD56AA" w:rsidRDefault="00CD56AA">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6766EAAF" w14:textId="77777777">
        <w:tc>
          <w:tcPr>
            <w:tcW w:w="9852" w:type="dxa"/>
            <w:shd w:val="clear" w:color="auto" w:fill="465F9D"/>
          </w:tcPr>
          <w:p w14:paraId="2DA328F4" w14:textId="77777777" w:rsidR="00CD56AA" w:rsidRDefault="00CC5807">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724637CD" w14:textId="77777777" w:rsidR="00CD56AA" w:rsidRDefault="00CD56AA">
      <w:pPr>
        <w:pStyle w:val="Titre9"/>
        <w:numPr>
          <w:ilvl w:val="0"/>
          <w:numId w:val="0"/>
        </w:numPr>
        <w:rPr>
          <w:rFonts w:ascii="Marianne" w:hAnsi="Marianne"/>
          <w:i w:val="0"/>
          <w:sz w:val="20"/>
        </w:rPr>
      </w:pPr>
    </w:p>
    <w:p w14:paraId="0AD7B9D3" w14:textId="77777777" w:rsidR="00CD56AA" w:rsidRDefault="00CC5807">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11007AFE" w14:textId="77777777" w:rsidR="00CD56AA" w:rsidRDefault="00CD56AA">
      <w:pPr>
        <w:pStyle w:val="Titre9"/>
        <w:tabs>
          <w:tab w:val="num" w:pos="0"/>
        </w:tabs>
        <w:ind w:left="0"/>
        <w:jc w:val="both"/>
        <w:rPr>
          <w:rFonts w:ascii="Marianne" w:hAnsi="Marianne"/>
          <w:i w:val="0"/>
          <w:iCs w:val="0"/>
          <w:sz w:val="20"/>
          <w:szCs w:val="20"/>
        </w:rPr>
      </w:pPr>
    </w:p>
    <w:p w14:paraId="5A7B239C" w14:textId="77777777" w:rsidR="00CD56AA" w:rsidRDefault="00CC5807">
      <w:pPr>
        <w:pStyle w:val="Titre9"/>
        <w:tabs>
          <w:tab w:val="num" w:pos="0"/>
        </w:tabs>
        <w:ind w:left="0"/>
        <w:jc w:val="both"/>
        <w:rPr>
          <w:rFonts w:ascii="Marianne" w:hAnsi="Marianne"/>
          <w:b/>
          <w:bCs/>
        </w:rPr>
      </w:pPr>
      <w:r>
        <w:rPr>
          <w:rFonts w:ascii="Wingdings" w:hAnsi="Wingdings"/>
          <w:i w:val="0"/>
          <w:color w:val="66CCFF"/>
          <w:spacing w:val="-10"/>
          <w:position w:val="-1"/>
          <w:sz w:val="22"/>
        </w:rPr>
        <w:t></w:t>
      </w:r>
      <w:r>
        <w:rPr>
          <w:rFonts w:ascii="Wingdings" w:hAnsi="Wingdings"/>
          <w:i w:val="0"/>
          <w:color w:val="66CCFF"/>
          <w:spacing w:val="-10"/>
          <w:position w:val="-1"/>
          <w:sz w:val="22"/>
        </w:rPr>
        <w:t></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4112007F" w14:textId="77777777" w:rsidR="00CD56AA" w:rsidRDefault="00CD56AA">
      <w:pPr>
        <w:jc w:val="both"/>
        <w:rPr>
          <w:rFonts w:ascii="Marianne" w:hAnsi="Marianne" w:cs="Arial"/>
          <w:b/>
          <w:bCs/>
        </w:rPr>
      </w:pPr>
    </w:p>
    <w:p w14:paraId="6AA9E665"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12F89DDD" w14:textId="77777777" w:rsidR="00CD56AA" w:rsidRDefault="00CD56AA">
      <w:pPr>
        <w:rPr>
          <w:rFonts w:ascii="Marianne" w:hAnsi="Marianne"/>
        </w:rPr>
      </w:pPr>
    </w:p>
    <w:p w14:paraId="66CCF3B6" w14:textId="77777777" w:rsidR="00CD56AA" w:rsidRDefault="00CD56AA">
      <w:pPr>
        <w:rPr>
          <w:rFonts w:ascii="Marianne" w:hAnsi="Marianne"/>
        </w:rPr>
      </w:pPr>
    </w:p>
    <w:p w14:paraId="5FAE7172" w14:textId="77777777" w:rsidR="00CD56AA" w:rsidRDefault="00CC5807">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42430492" w14:textId="77777777" w:rsidR="00CD56AA" w:rsidRDefault="00CD56AA">
      <w:pPr>
        <w:rPr>
          <w:rFonts w:ascii="Marianne" w:hAnsi="Marianne"/>
        </w:rPr>
      </w:pPr>
    </w:p>
    <w:p w14:paraId="20132CEF" w14:textId="77777777" w:rsidR="00CD56AA" w:rsidRDefault="00CD56AA">
      <w:pPr>
        <w:rPr>
          <w:rFonts w:ascii="Marianne" w:hAnsi="Marianne"/>
        </w:rPr>
      </w:pPr>
    </w:p>
    <w:p w14:paraId="1AAF82C6"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5A38B760" w14:textId="77777777" w:rsidR="00CD56AA" w:rsidRDefault="00CD56AA">
      <w:pPr>
        <w:rPr>
          <w:rFonts w:ascii="Marianne" w:hAnsi="Marianne"/>
        </w:rPr>
      </w:pPr>
    </w:p>
    <w:p w14:paraId="4CDFC8B9" w14:textId="77777777" w:rsidR="00CD56AA" w:rsidRDefault="00CD56AA">
      <w:pPr>
        <w:rPr>
          <w:rFonts w:ascii="Marianne" w:hAnsi="Marianne"/>
        </w:rPr>
      </w:pPr>
    </w:p>
    <w:p w14:paraId="40243BCC" w14:textId="77777777" w:rsidR="00CD56AA" w:rsidRDefault="00CC5807">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4916CBBD" w14:textId="77777777" w:rsidR="00CD56AA" w:rsidRDefault="00CD56AA">
      <w:pPr>
        <w:rPr>
          <w:rFonts w:ascii="Marianne" w:hAnsi="Marianne"/>
        </w:rPr>
      </w:pPr>
    </w:p>
    <w:p w14:paraId="0A92E835" w14:textId="77777777" w:rsidR="00CD56AA" w:rsidRDefault="00CD56AA">
      <w:pPr>
        <w:rPr>
          <w:rFonts w:ascii="Marianne" w:hAnsi="Marianne"/>
        </w:rPr>
      </w:pPr>
    </w:p>
    <w:p w14:paraId="40E2E4DD" w14:textId="77777777" w:rsidR="00CD56AA" w:rsidRDefault="00CC5807">
      <w:pPr>
        <w:pStyle w:val="Titre9"/>
        <w:numPr>
          <w:ilvl w:val="0"/>
          <w:numId w:val="12"/>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B72C12F" w14:textId="77777777" w:rsidR="00CD56AA" w:rsidRDefault="00CD56AA">
      <w:pPr>
        <w:rPr>
          <w:rFonts w:ascii="Marianne" w:hAnsi="Marianne"/>
        </w:rPr>
      </w:pPr>
    </w:p>
    <w:p w14:paraId="5C6A0C2D" w14:textId="77777777" w:rsidR="00CD56AA" w:rsidRDefault="00CD56AA">
      <w:pPr>
        <w:rPr>
          <w:rFonts w:ascii="Marianne" w:hAnsi="Marianne"/>
        </w:rPr>
      </w:pPr>
    </w:p>
    <w:p w14:paraId="6B620DF6"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2BBE7A9F" w14:textId="77777777" w:rsidR="00CD56AA" w:rsidRDefault="00CD56AA">
      <w:pPr>
        <w:jc w:val="both"/>
        <w:rPr>
          <w:rFonts w:ascii="Marianne" w:hAnsi="Marianne" w:cs="Arial"/>
          <w:b/>
          <w:bCs/>
        </w:rPr>
      </w:pPr>
    </w:p>
    <w:p w14:paraId="45730119" w14:textId="77777777" w:rsidR="00CD56AA" w:rsidRDefault="00CD56AA">
      <w:pPr>
        <w:jc w:val="both"/>
        <w:rPr>
          <w:rFonts w:ascii="Marianne" w:hAnsi="Marianne" w:cs="Arial"/>
          <w:b/>
          <w:bCs/>
        </w:rPr>
      </w:pPr>
    </w:p>
    <w:p w14:paraId="67FE0607" w14:textId="77777777" w:rsidR="00CD56AA" w:rsidRDefault="00CC5807">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recommandation de 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2151-13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173A349B" w14:textId="77777777" w:rsidR="00CD56AA" w:rsidRDefault="00CD56AA">
      <w:pPr>
        <w:jc w:val="both"/>
        <w:rPr>
          <w:rFonts w:ascii="Marianne" w:hAnsi="Marianne" w:cs="Arial"/>
        </w:rPr>
      </w:pPr>
    </w:p>
    <w:p w14:paraId="2F00CDAA"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278D6">
        <w:rPr>
          <w:rFonts w:ascii="Marianne" w:hAnsi="Marianne"/>
        </w:rPr>
      </w:r>
      <w:r w:rsidR="006278D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Oui</w:t>
      </w:r>
    </w:p>
    <w:p w14:paraId="4CDEC4CE" w14:textId="77777777" w:rsidR="00CD56AA" w:rsidRDefault="00CD56AA">
      <w:pPr>
        <w:ind w:left="567"/>
        <w:jc w:val="both"/>
        <w:rPr>
          <w:rFonts w:ascii="Marianne" w:hAnsi="Marianne" w:cs="Arial"/>
        </w:rPr>
      </w:pPr>
    </w:p>
    <w:p w14:paraId="1930E8B5" w14:textId="77777777" w:rsidR="00CD56AA" w:rsidRDefault="00CC5807">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278D6">
        <w:rPr>
          <w:rFonts w:ascii="Marianne" w:hAnsi="Marianne"/>
        </w:rPr>
      </w:r>
      <w:r w:rsidR="006278D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rPr>
        <w:t>Non</w:t>
      </w:r>
    </w:p>
    <w:p w14:paraId="045C2161" w14:textId="77777777" w:rsidR="00CD56AA" w:rsidRDefault="00CD56AA">
      <w:pPr>
        <w:ind w:left="567"/>
        <w:jc w:val="both"/>
        <w:rPr>
          <w:rFonts w:ascii="Marianne" w:hAnsi="Marianne" w:cs="Arial"/>
          <w:bCs/>
          <w:sz w:val="22"/>
        </w:rPr>
      </w:pPr>
    </w:p>
    <w:p w14:paraId="5D792D80" w14:textId="77777777" w:rsidR="00CD56AA" w:rsidRDefault="00CC5807">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0CD3683C" w14:textId="77777777" w:rsidR="00CD56AA" w:rsidRDefault="00CC5807">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2113-13-1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25528C62" w14:textId="77777777" w:rsidR="00CD56AA" w:rsidRDefault="00CC5807">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14:paraId="6AE0431F" w14:textId="77777777" w:rsidR="00CD56AA" w:rsidRDefault="00CC5807">
      <w:pPr>
        <w:spacing w:before="120"/>
        <w:jc w:val="both"/>
        <w:rPr>
          <w:rFonts w:ascii="Marianne" w:hAnsi="Marianne" w:cs="Arial"/>
          <w:i/>
          <w:iCs/>
          <w:szCs w:val="18"/>
        </w:rPr>
      </w:pPr>
      <w:r>
        <w:rPr>
          <w:rFonts w:ascii="Marianne" w:hAnsi="Marianne" w:cs="Arial"/>
          <w:i/>
          <w:iCs/>
          <w:szCs w:val="18"/>
        </w:rPr>
        <w:lastRenderedPageBreak/>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2144-1</w:t>
        </w:r>
      </w:hyperlink>
      <w:r>
        <w:rPr>
          <w:rFonts w:ascii="Marianne" w:hAnsi="Marianne" w:cs="Arial"/>
          <w:i/>
          <w:iCs/>
          <w:szCs w:val="18"/>
        </w:rPr>
        <w:t xml:space="preserve"> du code de la commande publique.</w:t>
      </w:r>
    </w:p>
    <w:p w14:paraId="387BECF4" w14:textId="77777777" w:rsidR="00CD56AA" w:rsidRDefault="00CD56AA">
      <w:pPr>
        <w:spacing w:before="120"/>
        <w:jc w:val="both"/>
        <w:rPr>
          <w:rFonts w:ascii="Marianne" w:hAnsi="Marianne" w:cs="Arial"/>
          <w:sz w:val="22"/>
        </w:rPr>
      </w:pPr>
    </w:p>
    <w:p w14:paraId="053E2DAD" w14:textId="77777777" w:rsidR="00CD56AA" w:rsidRDefault="00CD56AA">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CD56AA" w14:paraId="7ABDF989" w14:textId="77777777">
        <w:trPr>
          <w:trHeight w:val="540"/>
          <w:jc w:val="center"/>
        </w:trPr>
        <w:tc>
          <w:tcPr>
            <w:tcW w:w="1986" w:type="dxa"/>
            <w:shd w:val="clear" w:color="auto" w:fill="CCFFFF"/>
            <w:vAlign w:val="center"/>
          </w:tcPr>
          <w:p w14:paraId="3D6B01F1" w14:textId="77777777" w:rsidR="00CD56AA" w:rsidRDefault="00CC5807">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4D3647F4" w14:textId="77777777" w:rsidR="00CD56AA" w:rsidRDefault="00CC5807">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36732778" w14:textId="77777777" w:rsidR="00CD56AA" w:rsidRDefault="00CC5807">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CD56AA" w14:paraId="7CA223B9" w14:textId="77777777">
        <w:trPr>
          <w:trHeight w:val="2218"/>
          <w:jc w:val="center"/>
        </w:trPr>
        <w:tc>
          <w:tcPr>
            <w:tcW w:w="1986" w:type="dxa"/>
            <w:vMerge w:val="restart"/>
            <w:shd w:val="clear" w:color="auto" w:fill="auto"/>
            <w:vAlign w:val="center"/>
          </w:tcPr>
          <w:p w14:paraId="651AFFE4" w14:textId="77777777" w:rsidR="00CD56AA" w:rsidRDefault="00CC5807">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57D7C93C"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0" w:name="CaseACocher3"/>
            <w:r>
              <w:rPr>
                <w:rFonts w:ascii="Marianne" w:eastAsia="MS Gothic" w:hAnsi="Marianne" w:cs="Arial"/>
              </w:rPr>
              <w:instrText xml:space="preserve"> FORMCHECKBOX </w:instrText>
            </w:r>
            <w:r w:rsidR="006278D6">
              <w:rPr>
                <w:rFonts w:ascii="Marianne" w:eastAsia="MS Gothic" w:hAnsi="Marianne" w:cs="Arial"/>
              </w:rPr>
            </w:r>
            <w:r w:rsidR="006278D6">
              <w:rPr>
                <w:rFonts w:ascii="Marianne" w:eastAsia="MS Gothic" w:hAnsi="Marianne" w:cs="Arial"/>
              </w:rPr>
              <w:fldChar w:fldCharType="separate"/>
            </w:r>
            <w:r>
              <w:rPr>
                <w:rFonts w:ascii="Marianne" w:eastAsia="MS Gothic" w:hAnsi="Marianne" w:cs="Arial"/>
              </w:rPr>
              <w:fldChar w:fldCharType="end"/>
            </w:r>
            <w:bookmarkEnd w:id="0"/>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0C4FE2DC"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FBEC026"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03DE74C9" w14:textId="77777777" w:rsidR="00CD56AA" w:rsidRDefault="00CD56AA">
            <w:pPr>
              <w:spacing w:beforeLines="40" w:before="96" w:afterLines="40" w:after="96"/>
              <w:ind w:left="170" w:right="170"/>
              <w:jc w:val="both"/>
              <w:rPr>
                <w:rFonts w:ascii="Marianne" w:hAnsi="Marianne" w:cs="Arial"/>
                <w:sz w:val="12"/>
                <w:szCs w:val="16"/>
              </w:rPr>
            </w:pPr>
          </w:p>
          <w:p w14:paraId="0832E39E" w14:textId="77777777" w:rsidR="00CD56AA" w:rsidRDefault="00CD56AA">
            <w:pPr>
              <w:spacing w:beforeLines="40" w:before="96" w:afterLines="40" w:after="96"/>
              <w:ind w:left="170" w:right="170"/>
              <w:jc w:val="both"/>
              <w:rPr>
                <w:rFonts w:ascii="Marianne" w:hAnsi="Marianne" w:cs="Arial"/>
                <w:sz w:val="12"/>
                <w:szCs w:val="16"/>
              </w:rPr>
            </w:pPr>
          </w:p>
          <w:p w14:paraId="2352D867" w14:textId="77777777" w:rsidR="00CD56AA" w:rsidRDefault="00CD56AA">
            <w:pPr>
              <w:spacing w:beforeLines="40" w:before="96" w:afterLines="40" w:after="96"/>
              <w:ind w:left="170" w:right="170"/>
              <w:jc w:val="both"/>
              <w:rPr>
                <w:rFonts w:ascii="Marianne" w:hAnsi="Marianne" w:cs="Arial"/>
                <w:sz w:val="12"/>
                <w:szCs w:val="16"/>
              </w:rPr>
            </w:pPr>
          </w:p>
          <w:p w14:paraId="3C449D24"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F4D50FC" w14:textId="77777777" w:rsidR="00CD56AA" w:rsidRDefault="00CD56AA">
            <w:pPr>
              <w:spacing w:beforeLines="40" w:before="96" w:afterLines="40" w:after="96"/>
              <w:ind w:right="170"/>
              <w:rPr>
                <w:rFonts w:ascii="Marianne" w:hAnsi="Marianne" w:cs="Arial"/>
                <w:sz w:val="12"/>
                <w:szCs w:val="16"/>
              </w:rPr>
            </w:pPr>
          </w:p>
          <w:p w14:paraId="4428A465" w14:textId="77777777" w:rsidR="00CD56AA" w:rsidRDefault="00CD56AA">
            <w:pPr>
              <w:spacing w:beforeLines="40" w:before="96" w:afterLines="40" w:after="96"/>
              <w:ind w:right="170"/>
              <w:rPr>
                <w:rFonts w:ascii="Marianne" w:hAnsi="Marianne" w:cs="Arial"/>
                <w:sz w:val="12"/>
                <w:szCs w:val="16"/>
              </w:rPr>
            </w:pPr>
          </w:p>
          <w:p w14:paraId="66379027" w14:textId="77777777" w:rsidR="00CD56AA" w:rsidRDefault="00CD56AA">
            <w:pPr>
              <w:spacing w:beforeLines="40" w:before="96" w:afterLines="40" w:after="96"/>
              <w:ind w:right="170"/>
              <w:rPr>
                <w:rFonts w:ascii="Marianne" w:hAnsi="Marianne" w:cs="Arial"/>
                <w:sz w:val="12"/>
                <w:szCs w:val="16"/>
              </w:rPr>
            </w:pPr>
          </w:p>
        </w:tc>
      </w:tr>
      <w:tr w:rsidR="00CD56AA" w14:paraId="6F6F0146" w14:textId="77777777">
        <w:trPr>
          <w:trHeight w:val="3555"/>
          <w:jc w:val="center"/>
        </w:trPr>
        <w:tc>
          <w:tcPr>
            <w:tcW w:w="1986" w:type="dxa"/>
            <w:vMerge/>
            <w:shd w:val="clear" w:color="auto" w:fill="auto"/>
            <w:vAlign w:val="center"/>
          </w:tcPr>
          <w:p w14:paraId="73415E33"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2DC7BD3E"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1" w:name="CaseACocher5"/>
            <w:r>
              <w:rPr>
                <w:rFonts w:ascii="Marianne" w:eastAsia="MS Gothic" w:hAnsi="Marianne" w:cs="Arial"/>
              </w:rPr>
              <w:instrText xml:space="preserve"> FORMCHECKBOX </w:instrText>
            </w:r>
            <w:r w:rsidR="006278D6">
              <w:rPr>
                <w:rFonts w:ascii="Marianne" w:eastAsia="MS Gothic" w:hAnsi="Marianne" w:cs="Arial"/>
              </w:rPr>
            </w:r>
            <w:r w:rsidR="006278D6">
              <w:rPr>
                <w:rFonts w:ascii="Marianne" w:eastAsia="MS Gothic" w:hAnsi="Marianne" w:cs="Arial"/>
              </w:rPr>
              <w:fldChar w:fldCharType="separate"/>
            </w:r>
            <w:r>
              <w:rPr>
                <w:rFonts w:ascii="Marianne" w:eastAsia="MS Gothic" w:hAnsi="Marianne" w:cs="Arial"/>
              </w:rPr>
              <w:fldChar w:fldCharType="end"/>
            </w:r>
            <w:bookmarkEnd w:id="1"/>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62B3D0F5"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7643440"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A354EA5" w14:textId="77777777" w:rsidR="00CD56AA" w:rsidRDefault="00CD56AA">
            <w:pPr>
              <w:spacing w:beforeLines="40" w:before="96" w:afterLines="40" w:after="96"/>
              <w:ind w:left="170" w:right="170"/>
              <w:jc w:val="both"/>
              <w:rPr>
                <w:rFonts w:ascii="Marianne" w:hAnsi="Marianne" w:cs="Arial"/>
                <w:sz w:val="12"/>
                <w:szCs w:val="16"/>
              </w:rPr>
            </w:pPr>
          </w:p>
          <w:p w14:paraId="7A16F025" w14:textId="77777777" w:rsidR="00CD56AA" w:rsidRDefault="00CD56AA">
            <w:pPr>
              <w:spacing w:beforeLines="40" w:before="96" w:afterLines="40" w:after="96"/>
              <w:ind w:left="170" w:right="170"/>
              <w:jc w:val="both"/>
              <w:rPr>
                <w:rFonts w:ascii="Marianne" w:hAnsi="Marianne" w:cs="Arial"/>
                <w:sz w:val="12"/>
                <w:szCs w:val="16"/>
              </w:rPr>
            </w:pPr>
          </w:p>
          <w:p w14:paraId="5D07C455" w14:textId="77777777" w:rsidR="00CD56AA" w:rsidRDefault="00CD56AA">
            <w:pPr>
              <w:spacing w:beforeLines="40" w:before="96" w:afterLines="40" w:after="96"/>
              <w:ind w:left="170" w:right="170"/>
              <w:jc w:val="both"/>
              <w:rPr>
                <w:rFonts w:ascii="Marianne" w:hAnsi="Marianne" w:cs="Arial"/>
                <w:sz w:val="12"/>
                <w:szCs w:val="16"/>
              </w:rPr>
            </w:pPr>
          </w:p>
          <w:p w14:paraId="0E03EBB1"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47758D9D" w14:textId="77777777" w:rsidR="00CD56AA" w:rsidRDefault="00CD56AA">
            <w:pPr>
              <w:spacing w:beforeLines="40" w:before="96" w:afterLines="40" w:after="96"/>
              <w:ind w:right="170"/>
              <w:rPr>
                <w:rFonts w:ascii="Marianne" w:hAnsi="Marianne" w:cs="Arial"/>
                <w:sz w:val="12"/>
                <w:szCs w:val="16"/>
              </w:rPr>
            </w:pPr>
          </w:p>
          <w:p w14:paraId="03C68F3D" w14:textId="77777777" w:rsidR="00CD56AA" w:rsidRDefault="00CD56AA">
            <w:pPr>
              <w:spacing w:beforeLines="40" w:before="96" w:afterLines="40" w:after="96"/>
              <w:ind w:right="170"/>
              <w:rPr>
                <w:rFonts w:ascii="Marianne" w:hAnsi="Marianne" w:cs="Arial"/>
                <w:sz w:val="12"/>
                <w:szCs w:val="16"/>
              </w:rPr>
            </w:pPr>
          </w:p>
          <w:p w14:paraId="7371CA69" w14:textId="77777777" w:rsidR="00CD56AA" w:rsidRDefault="00CD56AA">
            <w:pPr>
              <w:spacing w:beforeLines="40" w:before="96" w:afterLines="40" w:after="96"/>
              <w:ind w:right="170"/>
              <w:rPr>
                <w:rFonts w:ascii="Marianne" w:hAnsi="Marianne" w:cs="Arial"/>
                <w:sz w:val="12"/>
                <w:szCs w:val="16"/>
              </w:rPr>
            </w:pPr>
          </w:p>
        </w:tc>
      </w:tr>
      <w:tr w:rsidR="00CD56AA" w14:paraId="577FF2E8" w14:textId="77777777">
        <w:trPr>
          <w:trHeight w:val="4455"/>
          <w:jc w:val="center"/>
        </w:trPr>
        <w:tc>
          <w:tcPr>
            <w:tcW w:w="1986" w:type="dxa"/>
            <w:vMerge/>
            <w:shd w:val="clear" w:color="auto" w:fill="auto"/>
            <w:vAlign w:val="center"/>
          </w:tcPr>
          <w:p w14:paraId="1090C043" w14:textId="77777777" w:rsidR="00CD56AA" w:rsidRDefault="00CD56AA">
            <w:pPr>
              <w:spacing w:beforeLines="40" w:before="96" w:afterLines="40" w:after="96"/>
              <w:rPr>
                <w:rFonts w:ascii="Marianne" w:hAnsi="Marianne" w:cs="Arial"/>
              </w:rPr>
            </w:pPr>
          </w:p>
        </w:tc>
        <w:tc>
          <w:tcPr>
            <w:tcW w:w="2551" w:type="dxa"/>
            <w:shd w:val="clear" w:color="auto" w:fill="auto"/>
            <w:vAlign w:val="center"/>
          </w:tcPr>
          <w:p w14:paraId="1C2C7820"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2" w:name="CaseACocher6"/>
            <w:r>
              <w:rPr>
                <w:rFonts w:ascii="Marianne" w:eastAsia="MS Gothic" w:hAnsi="Marianne" w:cs="Arial"/>
              </w:rPr>
              <w:instrText xml:space="preserve"> FORMCHECKBOX </w:instrText>
            </w:r>
            <w:r w:rsidR="006278D6">
              <w:rPr>
                <w:rFonts w:ascii="Marianne" w:eastAsia="MS Gothic" w:hAnsi="Marianne" w:cs="Arial"/>
              </w:rPr>
            </w:r>
            <w:r w:rsidR="006278D6">
              <w:rPr>
                <w:rFonts w:ascii="Marianne" w:eastAsia="MS Gothic" w:hAnsi="Marianne" w:cs="Arial"/>
              </w:rPr>
              <w:fldChar w:fldCharType="separate"/>
            </w:r>
            <w:r>
              <w:rPr>
                <w:rFonts w:ascii="Marianne" w:eastAsia="MS Gothic" w:hAnsi="Marianne" w:cs="Arial"/>
              </w:rPr>
              <w:fldChar w:fldCharType="end"/>
            </w:r>
            <w:bookmarkEnd w:id="2"/>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7109166C"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04AE3349"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9F22959" w14:textId="77777777" w:rsidR="00CD56AA" w:rsidRDefault="00CD56AA">
            <w:pPr>
              <w:spacing w:beforeLines="40" w:before="96" w:afterLines="40" w:after="96"/>
              <w:ind w:left="170" w:right="170"/>
              <w:jc w:val="both"/>
              <w:rPr>
                <w:rFonts w:ascii="Marianne" w:hAnsi="Marianne" w:cs="Arial"/>
                <w:sz w:val="12"/>
                <w:szCs w:val="16"/>
              </w:rPr>
            </w:pPr>
          </w:p>
          <w:p w14:paraId="4A290D27" w14:textId="77777777" w:rsidR="00CD56AA" w:rsidRDefault="00CD56AA">
            <w:pPr>
              <w:spacing w:beforeLines="40" w:before="96" w:afterLines="40" w:after="96"/>
              <w:ind w:left="170" w:right="170"/>
              <w:jc w:val="both"/>
              <w:rPr>
                <w:rFonts w:ascii="Marianne" w:hAnsi="Marianne" w:cs="Arial"/>
                <w:sz w:val="12"/>
                <w:szCs w:val="16"/>
              </w:rPr>
            </w:pPr>
          </w:p>
          <w:p w14:paraId="23EA787F" w14:textId="77777777" w:rsidR="00CD56AA" w:rsidRDefault="00CD56AA">
            <w:pPr>
              <w:spacing w:beforeLines="40" w:before="96" w:afterLines="40" w:after="96"/>
              <w:ind w:left="170" w:right="170"/>
              <w:jc w:val="both"/>
              <w:rPr>
                <w:rFonts w:ascii="Marianne" w:hAnsi="Marianne" w:cs="Arial"/>
                <w:sz w:val="12"/>
                <w:szCs w:val="16"/>
              </w:rPr>
            </w:pPr>
          </w:p>
          <w:p w14:paraId="751D661E" w14:textId="77777777" w:rsidR="00CD56AA" w:rsidRDefault="00CC5807">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03E37FC4" w14:textId="77777777" w:rsidR="00CD56AA" w:rsidRDefault="00CD56AA">
            <w:pPr>
              <w:spacing w:beforeLines="40" w:before="96" w:afterLines="40" w:after="96"/>
              <w:ind w:right="170"/>
              <w:rPr>
                <w:rFonts w:ascii="Marianne" w:hAnsi="Marianne" w:cs="Arial"/>
                <w:sz w:val="12"/>
                <w:szCs w:val="16"/>
              </w:rPr>
            </w:pPr>
          </w:p>
          <w:p w14:paraId="49A94736" w14:textId="77777777" w:rsidR="00CD56AA" w:rsidRDefault="00CD56AA">
            <w:pPr>
              <w:spacing w:beforeLines="40" w:before="96" w:afterLines="40" w:after="96"/>
              <w:ind w:right="170"/>
              <w:rPr>
                <w:rFonts w:ascii="Marianne" w:hAnsi="Marianne" w:cs="Arial"/>
                <w:sz w:val="12"/>
                <w:szCs w:val="16"/>
              </w:rPr>
            </w:pPr>
          </w:p>
          <w:p w14:paraId="7E1DC79E" w14:textId="77777777" w:rsidR="00CD56AA" w:rsidRDefault="00CD56AA">
            <w:pPr>
              <w:spacing w:beforeLines="40" w:before="96" w:afterLines="40" w:after="96"/>
              <w:ind w:right="170"/>
              <w:rPr>
                <w:rFonts w:ascii="Marianne" w:hAnsi="Marianne" w:cs="Arial"/>
                <w:sz w:val="12"/>
                <w:szCs w:val="16"/>
              </w:rPr>
            </w:pPr>
          </w:p>
        </w:tc>
      </w:tr>
      <w:tr w:rsidR="00CD56AA" w14:paraId="2C42D82F" w14:textId="77777777">
        <w:trPr>
          <w:trHeight w:val="1785"/>
          <w:jc w:val="center"/>
        </w:trPr>
        <w:tc>
          <w:tcPr>
            <w:tcW w:w="1986" w:type="dxa"/>
            <w:shd w:val="clear" w:color="auto" w:fill="auto"/>
            <w:vAlign w:val="center"/>
          </w:tcPr>
          <w:p w14:paraId="62968785" w14:textId="77777777" w:rsidR="00CD56AA" w:rsidRDefault="00CC5807">
            <w:pPr>
              <w:spacing w:beforeLines="40" w:before="96" w:afterLines="40" w:after="96"/>
              <w:rPr>
                <w:rFonts w:ascii="Marianne" w:hAnsi="Marianne" w:cs="Arial"/>
              </w:rPr>
            </w:pPr>
            <w:r>
              <w:rPr>
                <w:rFonts w:ascii="Marianne" w:hAnsi="Marianne" w:cs="Arial"/>
                <w:b/>
              </w:rPr>
              <w:lastRenderedPageBreak/>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43D9DFF8" w14:textId="77777777" w:rsidR="00CD56AA" w:rsidRDefault="00CC5807">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3" w:name="CaseACocher15"/>
            <w:r>
              <w:rPr>
                <w:rFonts w:ascii="Marianne" w:hAnsi="Marianne" w:cs="Arial"/>
              </w:rPr>
              <w:instrText xml:space="preserve"> FORMCHECKBOX </w:instrText>
            </w:r>
            <w:r w:rsidR="006278D6">
              <w:rPr>
                <w:rFonts w:ascii="Marianne" w:hAnsi="Marianne" w:cs="Arial"/>
              </w:rPr>
            </w:r>
            <w:r w:rsidR="006278D6">
              <w:rPr>
                <w:rFonts w:ascii="Marianne" w:hAnsi="Marianne" w:cs="Arial"/>
              </w:rPr>
              <w:fldChar w:fldCharType="separate"/>
            </w:r>
            <w:r>
              <w:rPr>
                <w:rFonts w:ascii="Marianne" w:hAnsi="Marianne" w:cs="Arial"/>
              </w:rPr>
              <w:fldChar w:fldCharType="end"/>
            </w:r>
            <w:bookmarkEnd w:id="3"/>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18720117"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8A09A95"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4572E0D" w14:textId="77777777" w:rsidR="00CD56AA" w:rsidRDefault="00CD56AA">
            <w:pPr>
              <w:spacing w:beforeLines="40" w:before="96" w:afterLines="40" w:after="96"/>
              <w:ind w:left="170" w:right="170"/>
              <w:jc w:val="both"/>
              <w:rPr>
                <w:rFonts w:ascii="Marianne" w:hAnsi="Marianne" w:cs="Arial"/>
                <w:sz w:val="12"/>
                <w:szCs w:val="16"/>
              </w:rPr>
            </w:pPr>
          </w:p>
          <w:p w14:paraId="4F8EA674" w14:textId="77777777" w:rsidR="00CD56AA" w:rsidRDefault="00CD56AA">
            <w:pPr>
              <w:spacing w:beforeLines="40" w:before="96" w:afterLines="40" w:after="96"/>
              <w:ind w:left="170" w:right="170"/>
              <w:jc w:val="both"/>
              <w:rPr>
                <w:rFonts w:ascii="Marianne" w:hAnsi="Marianne" w:cs="Arial"/>
                <w:sz w:val="12"/>
                <w:szCs w:val="16"/>
              </w:rPr>
            </w:pPr>
          </w:p>
          <w:p w14:paraId="2E948230" w14:textId="77777777" w:rsidR="00CD56AA" w:rsidRDefault="00CD56AA">
            <w:pPr>
              <w:spacing w:beforeLines="40" w:before="96" w:afterLines="40" w:after="96"/>
              <w:ind w:left="170" w:right="170"/>
              <w:jc w:val="both"/>
              <w:rPr>
                <w:rFonts w:ascii="Marianne" w:hAnsi="Marianne" w:cs="Arial"/>
                <w:sz w:val="12"/>
                <w:szCs w:val="16"/>
              </w:rPr>
            </w:pPr>
          </w:p>
          <w:p w14:paraId="1253414F"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EFD2D52" w14:textId="77777777" w:rsidR="00CD56AA" w:rsidRDefault="00CD56AA">
            <w:pPr>
              <w:spacing w:beforeLines="40" w:before="96" w:afterLines="40" w:after="96"/>
              <w:ind w:right="170"/>
              <w:rPr>
                <w:rFonts w:ascii="Marianne" w:hAnsi="Marianne" w:cs="Arial"/>
                <w:sz w:val="12"/>
                <w:szCs w:val="16"/>
              </w:rPr>
            </w:pPr>
          </w:p>
          <w:p w14:paraId="71C07069" w14:textId="77777777" w:rsidR="00CD56AA" w:rsidRDefault="00CD56AA">
            <w:pPr>
              <w:spacing w:beforeLines="40" w:before="96" w:afterLines="40" w:after="96"/>
              <w:ind w:right="170"/>
              <w:rPr>
                <w:rFonts w:ascii="Marianne" w:hAnsi="Marianne" w:cs="Arial"/>
                <w:sz w:val="12"/>
                <w:szCs w:val="16"/>
              </w:rPr>
            </w:pPr>
          </w:p>
          <w:p w14:paraId="7EA5733D" w14:textId="77777777" w:rsidR="00CD56AA" w:rsidRDefault="00CD56AA">
            <w:pPr>
              <w:spacing w:beforeLines="40" w:before="96" w:afterLines="40" w:after="96"/>
              <w:ind w:right="170"/>
              <w:rPr>
                <w:rFonts w:ascii="Marianne" w:hAnsi="Marianne" w:cs="Arial"/>
                <w:sz w:val="12"/>
                <w:szCs w:val="16"/>
              </w:rPr>
            </w:pPr>
          </w:p>
        </w:tc>
      </w:tr>
      <w:tr w:rsidR="00CD56AA" w14:paraId="0D85370F" w14:textId="77777777">
        <w:trPr>
          <w:trHeight w:val="3615"/>
          <w:jc w:val="center"/>
        </w:trPr>
        <w:tc>
          <w:tcPr>
            <w:tcW w:w="1986" w:type="dxa"/>
            <w:shd w:val="clear" w:color="auto" w:fill="auto"/>
            <w:vAlign w:val="center"/>
          </w:tcPr>
          <w:p w14:paraId="1B6C41A4" w14:textId="77777777" w:rsidR="00CD56AA" w:rsidRDefault="00CC5807">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231EFDC2" w14:textId="77777777" w:rsidR="00CD56AA" w:rsidRDefault="00CC5807">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4" w:name="CaseACocher8"/>
            <w:r>
              <w:rPr>
                <w:rFonts w:ascii="Marianne" w:eastAsia="MS Gothic" w:hAnsi="Marianne" w:cs="Arial"/>
              </w:rPr>
              <w:instrText xml:space="preserve"> FORMCHECKBOX </w:instrText>
            </w:r>
            <w:r w:rsidR="006278D6">
              <w:rPr>
                <w:rFonts w:ascii="Marianne" w:eastAsia="MS Gothic" w:hAnsi="Marianne" w:cs="Arial"/>
              </w:rPr>
            </w:r>
            <w:r w:rsidR="006278D6">
              <w:rPr>
                <w:rFonts w:ascii="Marianne" w:eastAsia="MS Gothic" w:hAnsi="Marianne" w:cs="Arial"/>
              </w:rPr>
              <w:fldChar w:fldCharType="separate"/>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76F9B265" w14:textId="77777777" w:rsidR="00CD56AA" w:rsidRDefault="00CC5807">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643DD25D"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2BC156C" w14:textId="77777777" w:rsidR="00CD56AA" w:rsidRDefault="00CD56AA">
            <w:pPr>
              <w:spacing w:beforeLines="40" w:before="96" w:afterLines="40" w:after="96"/>
              <w:ind w:left="170" w:right="170"/>
              <w:jc w:val="both"/>
              <w:rPr>
                <w:rFonts w:ascii="Marianne" w:hAnsi="Marianne" w:cs="Arial"/>
                <w:sz w:val="12"/>
                <w:szCs w:val="16"/>
              </w:rPr>
            </w:pPr>
          </w:p>
          <w:p w14:paraId="748EAFB1" w14:textId="77777777" w:rsidR="00CD56AA" w:rsidRDefault="00CD56AA">
            <w:pPr>
              <w:spacing w:beforeLines="40" w:before="96" w:afterLines="40" w:after="96"/>
              <w:ind w:left="170" w:right="170"/>
              <w:jc w:val="both"/>
              <w:rPr>
                <w:rFonts w:ascii="Marianne" w:hAnsi="Marianne" w:cs="Arial"/>
                <w:sz w:val="12"/>
                <w:szCs w:val="16"/>
              </w:rPr>
            </w:pPr>
          </w:p>
          <w:p w14:paraId="20F702E1" w14:textId="77777777" w:rsidR="00CD56AA" w:rsidRDefault="00CD56AA">
            <w:pPr>
              <w:spacing w:beforeLines="40" w:before="96" w:afterLines="40" w:after="96"/>
              <w:ind w:left="170" w:right="170"/>
              <w:jc w:val="both"/>
              <w:rPr>
                <w:rFonts w:ascii="Marianne" w:hAnsi="Marianne" w:cs="Arial"/>
                <w:sz w:val="12"/>
                <w:szCs w:val="16"/>
              </w:rPr>
            </w:pPr>
          </w:p>
          <w:p w14:paraId="3F3622AB" w14:textId="77777777" w:rsidR="00CD56AA" w:rsidRDefault="00CC5807">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1ADCC50D" w14:textId="77777777" w:rsidR="00CD56AA" w:rsidRDefault="00CD56AA">
            <w:pPr>
              <w:spacing w:beforeLines="40" w:before="96" w:afterLines="40" w:after="96"/>
              <w:ind w:right="170"/>
              <w:rPr>
                <w:rFonts w:ascii="Marianne" w:hAnsi="Marianne" w:cs="Arial"/>
                <w:sz w:val="12"/>
                <w:szCs w:val="16"/>
              </w:rPr>
            </w:pPr>
          </w:p>
          <w:p w14:paraId="22804FC7" w14:textId="77777777" w:rsidR="00CD56AA" w:rsidRDefault="00CD56AA">
            <w:pPr>
              <w:spacing w:beforeLines="40" w:before="96" w:afterLines="40" w:after="96"/>
              <w:ind w:right="170"/>
              <w:rPr>
                <w:rFonts w:ascii="Marianne" w:hAnsi="Marianne" w:cs="Arial"/>
                <w:sz w:val="12"/>
                <w:szCs w:val="16"/>
              </w:rPr>
            </w:pPr>
          </w:p>
          <w:p w14:paraId="2F8146C8" w14:textId="77777777" w:rsidR="00CD56AA" w:rsidRDefault="00CD56AA">
            <w:pPr>
              <w:spacing w:beforeLines="40" w:before="96" w:afterLines="40" w:after="96"/>
              <w:ind w:right="170"/>
              <w:rPr>
                <w:rFonts w:ascii="Marianne" w:hAnsi="Marianne" w:cs="Arial"/>
                <w:sz w:val="12"/>
                <w:szCs w:val="16"/>
              </w:rPr>
            </w:pPr>
          </w:p>
        </w:tc>
      </w:tr>
    </w:tbl>
    <w:p w14:paraId="4A9DEA1A" w14:textId="77777777" w:rsidR="00CD56AA" w:rsidRDefault="00CD56AA">
      <w:pPr>
        <w:tabs>
          <w:tab w:val="left" w:pos="-142"/>
          <w:tab w:val="left" w:pos="4111"/>
        </w:tabs>
        <w:rPr>
          <w:rFonts w:ascii="Marianne" w:hAnsi="Marianne" w:cs="Arial"/>
          <w:b/>
          <w:bCs/>
          <w:sz w:val="22"/>
          <w:szCs w:val="22"/>
        </w:rPr>
      </w:pPr>
    </w:p>
    <w:p w14:paraId="272AD55E" w14:textId="77777777" w:rsidR="00CD56AA" w:rsidRDefault="00CC5807">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31483C89" w14:textId="77777777" w:rsidR="00CD56AA" w:rsidRDefault="00CD56AA">
      <w:pPr>
        <w:keepNext/>
        <w:tabs>
          <w:tab w:val="left" w:pos="-142"/>
          <w:tab w:val="left" w:pos="4111"/>
        </w:tabs>
        <w:jc w:val="both"/>
        <w:rPr>
          <w:rFonts w:ascii="Marianne" w:hAnsi="Marianne" w:cs="Arial"/>
          <w:b/>
          <w:bCs/>
          <w:sz w:val="22"/>
          <w:szCs w:val="22"/>
        </w:rPr>
      </w:pPr>
    </w:p>
    <w:p w14:paraId="3B470EE3" w14:textId="77777777" w:rsidR="00CD56AA" w:rsidRDefault="00CC5807">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 xml:space="preserve">2343-16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3013005E" w14:textId="77777777" w:rsidR="00CD56AA" w:rsidRDefault="00CD56AA">
      <w:pPr>
        <w:pStyle w:val="En-tte"/>
        <w:tabs>
          <w:tab w:val="clear" w:pos="4536"/>
          <w:tab w:val="clear" w:pos="9072"/>
          <w:tab w:val="left" w:pos="0"/>
          <w:tab w:val="left" w:pos="2160"/>
        </w:tabs>
        <w:jc w:val="both"/>
        <w:rPr>
          <w:rFonts w:ascii="Marianne" w:hAnsi="Marianne" w:cs="Arial"/>
          <w:i/>
          <w:iCs/>
          <w:sz w:val="16"/>
          <w:szCs w:val="16"/>
        </w:rPr>
      </w:pPr>
    </w:p>
    <w:p w14:paraId="6401F12F"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398E8C83"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2CB161C5"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2C0096CA"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2DA57D27"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40BF1CBB" w14:textId="77777777" w:rsidR="00CD56AA" w:rsidRDefault="00CC5807">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7EBE0A6C" w14:textId="77777777" w:rsidR="00CD56AA" w:rsidRDefault="00CC5807">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5BA2BEEE"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0D83874E"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09EA82D2" w14:textId="77777777" w:rsidR="00CD56AA" w:rsidRDefault="00CD56AA">
      <w:pPr>
        <w:pStyle w:val="En-tte"/>
        <w:tabs>
          <w:tab w:val="clear" w:pos="4536"/>
          <w:tab w:val="clear" w:pos="9072"/>
          <w:tab w:val="left" w:pos="2160"/>
        </w:tabs>
        <w:ind w:left="284"/>
        <w:jc w:val="both"/>
        <w:rPr>
          <w:rFonts w:ascii="Marianne" w:hAnsi="Marianne" w:cs="Arial"/>
          <w:iCs/>
          <w:sz w:val="16"/>
          <w:szCs w:val="18"/>
        </w:rPr>
      </w:pPr>
    </w:p>
    <w:p w14:paraId="04A970B5" w14:textId="77777777" w:rsidR="00CD56AA" w:rsidRDefault="00CC5807">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73558EFE" w14:textId="77777777" w:rsidR="00CD56AA" w:rsidRDefault="00CD56AA">
      <w:pPr>
        <w:pStyle w:val="En-tte"/>
        <w:tabs>
          <w:tab w:val="left" w:pos="2160"/>
        </w:tabs>
        <w:ind w:left="284"/>
        <w:jc w:val="both"/>
        <w:rPr>
          <w:rFonts w:ascii="Marianne" w:hAnsi="Marianne" w:cs="Arial"/>
          <w:iCs/>
          <w:sz w:val="16"/>
          <w:szCs w:val="18"/>
        </w:rPr>
      </w:pPr>
    </w:p>
    <w:p w14:paraId="345B8BCD" w14:textId="77777777" w:rsidR="00CD56AA" w:rsidRDefault="00CC5807">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370F161C" w14:textId="77777777" w:rsidR="00CD56AA" w:rsidRDefault="00CD56AA">
      <w:pPr>
        <w:pStyle w:val="En-tte"/>
        <w:ind w:left="993"/>
        <w:jc w:val="both"/>
        <w:rPr>
          <w:rFonts w:ascii="Marianne" w:hAnsi="Marianne" w:cs="Arial"/>
          <w:iCs/>
          <w:sz w:val="16"/>
          <w:szCs w:val="18"/>
        </w:rPr>
      </w:pPr>
    </w:p>
    <w:p w14:paraId="58CFF375" w14:textId="77777777" w:rsidR="00CD56AA" w:rsidRDefault="00CD56AA">
      <w:pPr>
        <w:pStyle w:val="En-tte"/>
        <w:ind w:left="993"/>
        <w:jc w:val="both"/>
        <w:rPr>
          <w:rFonts w:ascii="Marianne" w:hAnsi="Marianne" w:cs="Arial"/>
          <w:iCs/>
          <w:sz w:val="16"/>
          <w:szCs w:val="18"/>
        </w:rPr>
      </w:pPr>
    </w:p>
    <w:p w14:paraId="3CBBADB0" w14:textId="77777777" w:rsidR="00CD56AA" w:rsidRDefault="00CC5807">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07031F25" w14:textId="77777777" w:rsidR="00CD56AA" w:rsidRDefault="00CD56AA">
      <w:pPr>
        <w:pStyle w:val="En-tte"/>
        <w:tabs>
          <w:tab w:val="left" w:pos="0"/>
          <w:tab w:val="left" w:pos="2160"/>
        </w:tabs>
        <w:ind w:left="993"/>
        <w:jc w:val="both"/>
        <w:rPr>
          <w:rFonts w:ascii="Marianne" w:hAnsi="Marianne" w:cs="Arial"/>
          <w:iCs/>
          <w:sz w:val="16"/>
          <w:szCs w:val="18"/>
        </w:rPr>
      </w:pPr>
    </w:p>
    <w:p w14:paraId="1DCE78A1" w14:textId="77777777" w:rsidR="00CD56AA" w:rsidRDefault="00CD56AA">
      <w:pPr>
        <w:pStyle w:val="En-tte"/>
        <w:tabs>
          <w:tab w:val="left" w:pos="0"/>
          <w:tab w:val="left" w:pos="2160"/>
        </w:tabs>
        <w:ind w:left="993"/>
        <w:jc w:val="both"/>
        <w:rPr>
          <w:rFonts w:ascii="Marianne" w:hAnsi="Marianne" w:cs="Arial"/>
          <w:iCs/>
          <w:sz w:val="16"/>
          <w:szCs w:val="18"/>
        </w:rPr>
      </w:pPr>
    </w:p>
    <w:p w14:paraId="14F67615" w14:textId="77777777" w:rsidR="00CD56AA" w:rsidRDefault="00CD56AA">
      <w:pPr>
        <w:pStyle w:val="En-tte"/>
        <w:tabs>
          <w:tab w:val="left" w:pos="0"/>
          <w:tab w:val="left" w:pos="2160"/>
        </w:tabs>
        <w:ind w:left="993"/>
        <w:jc w:val="both"/>
        <w:rPr>
          <w:rFonts w:ascii="Arial" w:hAnsi="Arial" w:cs="Arial"/>
          <w:iCs/>
          <w:sz w:val="16"/>
          <w:szCs w:val="18"/>
        </w:rPr>
      </w:pPr>
    </w:p>
    <w:p w14:paraId="4E1CC2F1" w14:textId="77777777" w:rsidR="00CD56AA" w:rsidRDefault="00CD56AA">
      <w:pPr>
        <w:pStyle w:val="En-tte"/>
        <w:tabs>
          <w:tab w:val="left" w:pos="0"/>
          <w:tab w:val="left" w:pos="2160"/>
        </w:tabs>
        <w:ind w:left="993"/>
        <w:jc w:val="both"/>
        <w:rPr>
          <w:rFonts w:ascii="Arial" w:hAnsi="Arial" w:cs="Arial"/>
          <w:iCs/>
          <w:sz w:val="16"/>
          <w:szCs w:val="18"/>
        </w:rPr>
      </w:pPr>
    </w:p>
    <w:p w14:paraId="406F840C" w14:textId="77777777" w:rsidR="00CD56AA" w:rsidRDefault="00CC5807">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11299ACD"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0424672B"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278D6">
        <w:rPr>
          <w:rFonts w:ascii="Marianne" w:hAnsi="Marianne"/>
        </w:rPr>
      </w:r>
      <w:r w:rsidR="006278D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0396950C" w14:textId="77777777" w:rsidR="00CD56AA" w:rsidRDefault="00CC5807">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42E09838"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3D3C7249" w14:textId="77777777" w:rsidR="00CD56AA" w:rsidRDefault="00CD56AA">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CD56AA" w14:paraId="3F518876" w14:textId="77777777">
        <w:trPr>
          <w:trHeight w:val="629"/>
        </w:trPr>
        <w:tc>
          <w:tcPr>
            <w:tcW w:w="9747" w:type="dxa"/>
            <w:shd w:val="clear" w:color="auto" w:fill="465F9D"/>
          </w:tcPr>
          <w:p w14:paraId="52F94178" w14:textId="77777777" w:rsidR="00CD56AA" w:rsidRDefault="00CC5807">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35ECF7FA" w14:textId="77777777" w:rsidR="00CD56AA" w:rsidRDefault="00CD56AA">
      <w:pPr>
        <w:tabs>
          <w:tab w:val="left" w:pos="-142"/>
          <w:tab w:val="left" w:pos="4111"/>
        </w:tabs>
        <w:rPr>
          <w:rFonts w:ascii="Marianne" w:hAnsi="Marianne" w:cs="Arial"/>
          <w:b/>
          <w:bCs/>
          <w:sz w:val="22"/>
          <w:szCs w:val="22"/>
        </w:rPr>
      </w:pPr>
    </w:p>
    <w:p w14:paraId="5EF1F4E1" w14:textId="77777777" w:rsidR="00CD56AA" w:rsidRDefault="00CC5807">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034C4B63" w14:textId="77777777" w:rsidR="00CD56AA" w:rsidRDefault="00CC5807">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20F4BACE" w14:textId="77777777" w:rsidR="00CD56AA" w:rsidRDefault="00CD56AA">
      <w:pPr>
        <w:rPr>
          <w:rFonts w:ascii="Marianne" w:hAnsi="Marianne" w:cs="Arial"/>
        </w:rPr>
      </w:pPr>
    </w:p>
    <w:p w14:paraId="67AF4043"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49412980" w14:textId="77777777" w:rsidR="00CD56AA" w:rsidRDefault="00CD56AA">
      <w:pPr>
        <w:jc w:val="both"/>
        <w:rPr>
          <w:rFonts w:ascii="Marianne" w:hAnsi="Marianne" w:cs="Arial"/>
          <w:i/>
          <w:sz w:val="18"/>
        </w:rPr>
      </w:pPr>
    </w:p>
    <w:p w14:paraId="63E1E133" w14:textId="77777777" w:rsidR="00CD56AA" w:rsidRDefault="00CD56AA">
      <w:pPr>
        <w:jc w:val="both"/>
        <w:rPr>
          <w:rFonts w:ascii="Marianne" w:hAnsi="Marianne" w:cs="Arial"/>
          <w:i/>
          <w:sz w:val="18"/>
        </w:rPr>
      </w:pPr>
    </w:p>
    <w:p w14:paraId="6B89493A" w14:textId="77777777" w:rsidR="00CD56AA" w:rsidRDefault="00CD56AA">
      <w:pPr>
        <w:jc w:val="both"/>
        <w:rPr>
          <w:rFonts w:ascii="Marianne" w:hAnsi="Marianne" w:cs="Arial"/>
          <w:i/>
          <w:sz w:val="18"/>
        </w:rPr>
      </w:pPr>
    </w:p>
    <w:p w14:paraId="0CCB1EE6" w14:textId="77777777" w:rsidR="00CD56AA" w:rsidRDefault="00CD56AA">
      <w:pPr>
        <w:jc w:val="both"/>
        <w:rPr>
          <w:rFonts w:ascii="Marianne" w:hAnsi="Marianne" w:cs="Arial"/>
          <w:i/>
          <w:sz w:val="18"/>
        </w:rPr>
      </w:pPr>
    </w:p>
    <w:p w14:paraId="676D1586"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5EDFA9D1" w14:textId="77777777" w:rsidR="00CD56AA" w:rsidRDefault="00CD56AA">
      <w:pPr>
        <w:jc w:val="both"/>
        <w:rPr>
          <w:rFonts w:ascii="Marianne" w:hAnsi="Marianne" w:cs="Arial"/>
          <w:i/>
          <w:sz w:val="18"/>
        </w:rPr>
      </w:pPr>
    </w:p>
    <w:p w14:paraId="4582A598" w14:textId="77777777" w:rsidR="00CD56AA" w:rsidRDefault="00CD56AA">
      <w:pPr>
        <w:jc w:val="both"/>
        <w:rPr>
          <w:rFonts w:ascii="Marianne" w:hAnsi="Marianne" w:cs="Arial"/>
          <w:i/>
          <w:sz w:val="18"/>
        </w:rPr>
      </w:pPr>
    </w:p>
    <w:p w14:paraId="40179CEC" w14:textId="77777777" w:rsidR="00CD56AA" w:rsidRDefault="00CD56AA">
      <w:pPr>
        <w:jc w:val="both"/>
        <w:rPr>
          <w:rFonts w:ascii="Marianne" w:hAnsi="Marianne" w:cs="Arial"/>
          <w:i/>
          <w:sz w:val="18"/>
        </w:rPr>
      </w:pPr>
    </w:p>
    <w:p w14:paraId="64EBE85E" w14:textId="77777777" w:rsidR="00CD56AA" w:rsidRDefault="00CD56AA">
      <w:pPr>
        <w:pStyle w:val="En-tte"/>
        <w:tabs>
          <w:tab w:val="clear" w:pos="4536"/>
          <w:tab w:val="clear" w:pos="9072"/>
          <w:tab w:val="left" w:pos="0"/>
          <w:tab w:val="left" w:pos="2160"/>
        </w:tabs>
        <w:jc w:val="both"/>
        <w:rPr>
          <w:rFonts w:ascii="Marianne" w:hAnsi="Marianne" w:cs="Arial"/>
          <w:i/>
          <w:sz w:val="18"/>
        </w:rPr>
      </w:pPr>
    </w:p>
    <w:p w14:paraId="493E47CC" w14:textId="77777777" w:rsidR="00CD56AA" w:rsidRDefault="00CD56AA">
      <w:pPr>
        <w:pStyle w:val="En-tte"/>
        <w:tabs>
          <w:tab w:val="clear" w:pos="4536"/>
          <w:tab w:val="clear" w:pos="9072"/>
          <w:tab w:val="left" w:pos="0"/>
          <w:tab w:val="left" w:pos="2160"/>
        </w:tabs>
        <w:jc w:val="both"/>
        <w:rPr>
          <w:rFonts w:ascii="Marianne" w:hAnsi="Marianne" w:cs="Arial"/>
          <w:b/>
          <w:bCs/>
          <w:sz w:val="22"/>
          <w:szCs w:val="22"/>
        </w:rPr>
      </w:pPr>
    </w:p>
    <w:p w14:paraId="75553B4B"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61D09272"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98F1654" w14:textId="77777777" w:rsidR="00CD56AA" w:rsidRDefault="00CD56AA">
      <w:pPr>
        <w:jc w:val="both"/>
        <w:rPr>
          <w:rFonts w:ascii="Marianne" w:hAnsi="Marianne" w:cs="Arial"/>
          <w:sz w:val="18"/>
        </w:rPr>
      </w:pPr>
    </w:p>
    <w:p w14:paraId="2158521C" w14:textId="77777777" w:rsidR="00CD56AA" w:rsidRDefault="00CC5807">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5452BB7C" w14:textId="77777777" w:rsidR="00CD56AA" w:rsidRDefault="00CD56AA">
      <w:pPr>
        <w:ind w:left="284"/>
        <w:jc w:val="both"/>
        <w:rPr>
          <w:rFonts w:ascii="Marianne" w:hAnsi="Marianne" w:cs="Arial"/>
          <w:sz w:val="16"/>
        </w:rPr>
      </w:pPr>
    </w:p>
    <w:p w14:paraId="04EF708C" w14:textId="77777777" w:rsidR="00CD56AA" w:rsidRDefault="00CD56AA">
      <w:pPr>
        <w:ind w:left="284"/>
        <w:jc w:val="both"/>
        <w:rPr>
          <w:rFonts w:ascii="Marianne" w:hAnsi="Marianne" w:cs="Arial"/>
          <w:sz w:val="16"/>
        </w:rPr>
      </w:pPr>
    </w:p>
    <w:p w14:paraId="70BD5EEF" w14:textId="77777777" w:rsidR="00CD56AA" w:rsidRDefault="00CD56AA">
      <w:pPr>
        <w:ind w:left="284"/>
        <w:jc w:val="both"/>
        <w:rPr>
          <w:rFonts w:ascii="Marianne" w:hAnsi="Marianne" w:cs="Arial"/>
          <w:sz w:val="16"/>
        </w:rPr>
      </w:pPr>
    </w:p>
    <w:p w14:paraId="2BEFD9E2" w14:textId="77777777" w:rsidR="00CD56AA" w:rsidRDefault="00CC5807" w:rsidP="005E01A9">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B866BAD" w14:textId="77777777" w:rsidR="005E01A9" w:rsidRDefault="005E01A9" w:rsidP="005E01A9">
      <w:pPr>
        <w:ind w:left="284"/>
        <w:jc w:val="both"/>
        <w:rPr>
          <w:rFonts w:ascii="Marianne" w:hAnsi="Marianne" w:cs="Arial"/>
          <w:sz w:val="16"/>
        </w:rPr>
      </w:pPr>
    </w:p>
    <w:p w14:paraId="5EDD84A4" w14:textId="77777777" w:rsidR="00CD56AA" w:rsidRDefault="00CD56AA">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CD56AA" w14:paraId="0C322A48" w14:textId="77777777">
        <w:trPr>
          <w:trHeight w:val="653"/>
        </w:trPr>
        <w:tc>
          <w:tcPr>
            <w:tcW w:w="9994" w:type="dxa"/>
            <w:shd w:val="clear" w:color="auto" w:fill="465F9D"/>
          </w:tcPr>
          <w:p w14:paraId="73367BA4"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7B8CCE9D"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63DF61A8"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0BB2575B" w14:textId="77777777" w:rsidR="00CD56AA" w:rsidRDefault="00CD56AA">
      <w:pPr>
        <w:ind w:left="284"/>
        <w:rPr>
          <w:rFonts w:ascii="Marianne" w:hAnsi="Marianne" w:cs="Arial"/>
        </w:rPr>
      </w:pPr>
    </w:p>
    <w:p w14:paraId="53CDF20F" w14:textId="77777777" w:rsidR="00CD56AA" w:rsidRDefault="00CC5807">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1ECC058A" w14:textId="77777777" w:rsidR="00CD56AA" w:rsidRDefault="00CD56AA">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CD56AA" w14:paraId="34F2EF73"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13FD3BAE" w14:textId="77777777" w:rsidR="00CD56AA" w:rsidRDefault="00CD56AA">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4E72CB1"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63AA8220"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1F4F0155" w14:textId="77777777" w:rsidR="00CD56AA" w:rsidRDefault="00CC5807">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CD56AA" w14:paraId="14914C28"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66D8D2E3"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71F2C94" w14:textId="77777777" w:rsidR="00CD56AA" w:rsidRDefault="00CD56AA">
            <w:pPr>
              <w:tabs>
                <w:tab w:val="left" w:pos="864"/>
              </w:tabs>
              <w:snapToGrid w:val="0"/>
              <w:spacing w:before="120" w:after="120"/>
              <w:rPr>
                <w:rFonts w:ascii="Marianne" w:hAnsi="Marianne" w:cs="Arial"/>
                <w:sz w:val="16"/>
                <w:szCs w:val="16"/>
              </w:rPr>
            </w:pPr>
          </w:p>
          <w:p w14:paraId="71FDE2A2" w14:textId="77777777" w:rsidR="00CD56AA" w:rsidRDefault="00CD56AA">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33EC5BE3" w14:textId="77777777" w:rsidR="00CD56AA" w:rsidRDefault="00CD56AA">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0D8DD0D6" w14:textId="77777777" w:rsidR="00CD56AA" w:rsidRDefault="00CD56AA">
            <w:pPr>
              <w:tabs>
                <w:tab w:val="left" w:pos="864"/>
              </w:tabs>
              <w:snapToGrid w:val="0"/>
              <w:spacing w:before="120" w:after="120"/>
              <w:jc w:val="right"/>
              <w:rPr>
                <w:rFonts w:ascii="Marianne" w:hAnsi="Marianne" w:cs="Arial"/>
                <w:sz w:val="16"/>
                <w:szCs w:val="16"/>
              </w:rPr>
            </w:pPr>
          </w:p>
        </w:tc>
      </w:tr>
      <w:tr w:rsidR="00CD56AA" w14:paraId="61E7FF2E" w14:textId="77777777">
        <w:trPr>
          <w:trHeight w:val="737"/>
        </w:trPr>
        <w:tc>
          <w:tcPr>
            <w:tcW w:w="2566" w:type="dxa"/>
            <w:tcBorders>
              <w:left w:val="single" w:sz="8" w:space="0" w:color="000000"/>
              <w:bottom w:val="single" w:sz="8" w:space="0" w:color="000000"/>
            </w:tcBorders>
            <w:shd w:val="clear" w:color="auto" w:fill="auto"/>
          </w:tcPr>
          <w:p w14:paraId="252346AA" w14:textId="77777777" w:rsidR="00CD56AA" w:rsidRDefault="00CC5807">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w:t>
            </w:r>
            <w:r>
              <w:rPr>
                <w:rFonts w:ascii="Marianne" w:hAnsi="Marianne" w:cs="Arial"/>
              </w:rPr>
              <w:lastRenderedPageBreak/>
              <w:t xml:space="preserve">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555AC112" w14:textId="77777777" w:rsidR="00CD56AA" w:rsidRDefault="00CD56AA">
            <w:pPr>
              <w:tabs>
                <w:tab w:val="left" w:pos="864"/>
              </w:tabs>
              <w:snapToGrid w:val="0"/>
              <w:spacing w:before="120" w:after="120"/>
              <w:rPr>
                <w:rFonts w:ascii="Marianne" w:hAnsi="Marianne" w:cs="Arial"/>
                <w:sz w:val="16"/>
                <w:szCs w:val="16"/>
              </w:rPr>
            </w:pPr>
          </w:p>
          <w:p w14:paraId="15ADBD29"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453E9DC5" w14:textId="77777777" w:rsidR="00CD56AA" w:rsidRDefault="00CD56AA">
            <w:pPr>
              <w:tabs>
                <w:tab w:val="left" w:pos="864"/>
              </w:tabs>
              <w:snapToGrid w:val="0"/>
              <w:spacing w:before="120" w:after="120"/>
              <w:jc w:val="right"/>
              <w:rPr>
                <w:rFonts w:ascii="Marianne" w:hAnsi="Marianne" w:cs="Arial"/>
                <w:sz w:val="16"/>
                <w:szCs w:val="16"/>
              </w:rPr>
            </w:pPr>
          </w:p>
          <w:p w14:paraId="0E375A2C" w14:textId="77777777" w:rsidR="00CD56AA" w:rsidRDefault="00CC5807">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7C8B0806" w14:textId="77777777" w:rsidR="00CD56AA" w:rsidRDefault="00CD56AA">
            <w:pPr>
              <w:tabs>
                <w:tab w:val="left" w:pos="864"/>
              </w:tabs>
              <w:snapToGrid w:val="0"/>
              <w:spacing w:before="120" w:after="120"/>
              <w:jc w:val="right"/>
              <w:rPr>
                <w:rFonts w:ascii="Marianne" w:hAnsi="Marianne" w:cs="Arial"/>
                <w:sz w:val="16"/>
                <w:szCs w:val="16"/>
              </w:rPr>
            </w:pPr>
          </w:p>
          <w:p w14:paraId="7CBFB74D" w14:textId="77777777" w:rsidR="00CD56AA" w:rsidRDefault="00CC5807">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C356B71" w14:textId="77777777" w:rsidR="00CD56AA" w:rsidRDefault="00CD56AA">
      <w:pPr>
        <w:tabs>
          <w:tab w:val="left" w:pos="864"/>
        </w:tabs>
        <w:jc w:val="both"/>
        <w:rPr>
          <w:rFonts w:ascii="Marianne" w:hAnsi="Marianne" w:cs="Arial"/>
        </w:rPr>
      </w:pPr>
    </w:p>
    <w:p w14:paraId="48679ED3" w14:textId="77777777" w:rsidR="00CD56AA" w:rsidRDefault="00CC5807">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4A44D726" w14:textId="77777777" w:rsidR="00CD56AA" w:rsidRDefault="00CD56AA">
      <w:pPr>
        <w:tabs>
          <w:tab w:val="left" w:pos="864"/>
        </w:tabs>
        <w:jc w:val="both"/>
        <w:rPr>
          <w:rFonts w:ascii="Marianne" w:hAnsi="Marianne" w:cs="Arial"/>
        </w:rPr>
      </w:pPr>
    </w:p>
    <w:p w14:paraId="4DFEA61E" w14:textId="77777777" w:rsidR="00CD56AA" w:rsidRDefault="00CC5807">
      <w:pPr>
        <w:tabs>
          <w:tab w:val="left" w:pos="864"/>
        </w:tabs>
        <w:ind w:left="567"/>
        <w:jc w:val="both"/>
        <w:rPr>
          <w:rFonts w:ascii="Marianne" w:hAnsi="Marianne" w:cs="Arial"/>
        </w:rPr>
      </w:pPr>
      <w:r>
        <w:rPr>
          <w:rFonts w:ascii="Marianne" w:hAnsi="Marianne" w:cs="Arial"/>
        </w:rPr>
        <w:t>……./…………./……</w:t>
      </w:r>
    </w:p>
    <w:p w14:paraId="3D37BA85" w14:textId="77777777" w:rsidR="00CD56AA" w:rsidRDefault="00CD56AA">
      <w:pPr>
        <w:tabs>
          <w:tab w:val="left" w:pos="864"/>
        </w:tabs>
        <w:jc w:val="both"/>
        <w:rPr>
          <w:rFonts w:ascii="Marianne" w:hAnsi="Marianne" w:cs="Arial"/>
        </w:rPr>
      </w:pPr>
    </w:p>
    <w:p w14:paraId="1DFB5031"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4D403367" w14:textId="77777777" w:rsidR="00CD56AA" w:rsidRDefault="00CC5807">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3300DAD3"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42D7936A" w14:textId="77777777" w:rsidR="00CD56AA" w:rsidRDefault="00CD56AA">
      <w:pPr>
        <w:tabs>
          <w:tab w:val="left" w:pos="864"/>
        </w:tabs>
        <w:jc w:val="both"/>
        <w:rPr>
          <w:rFonts w:ascii="Marianne" w:hAnsi="Marianne" w:cs="Arial"/>
        </w:rPr>
      </w:pPr>
    </w:p>
    <w:p w14:paraId="633F1D47" w14:textId="77777777" w:rsidR="00CD56AA" w:rsidRDefault="00CC5807">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sidR="006278D6">
        <w:rPr>
          <w:rFonts w:ascii="Marianne" w:hAnsi="Marianne"/>
        </w:rPr>
      </w:r>
      <w:r w:rsidR="006278D6">
        <w:rPr>
          <w:rFonts w:ascii="Marianne" w:hAnsi="Marianne"/>
        </w:rPr>
        <w:fldChar w:fldCharType="separate"/>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0753097C" w14:textId="77777777" w:rsidR="00CD56AA" w:rsidRDefault="00CC5807">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179F819D"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5D3C13EA"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64D4D478" w14:textId="77777777" w:rsidR="00CD56AA" w:rsidRDefault="00CD56AA">
      <w:pPr>
        <w:tabs>
          <w:tab w:val="left" w:pos="864"/>
        </w:tabs>
        <w:jc w:val="both"/>
        <w:rPr>
          <w:rFonts w:ascii="Marianne" w:hAnsi="Marianne" w:cs="Arial"/>
        </w:rPr>
      </w:pPr>
    </w:p>
    <w:p w14:paraId="53E7DEFA" w14:textId="77777777" w:rsidR="00CD56AA" w:rsidRDefault="00CC5807">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0161FF6E"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2790D3F0" w14:textId="77777777" w:rsidR="00CD56AA" w:rsidRDefault="00CD56AA">
      <w:pPr>
        <w:rPr>
          <w:rFonts w:ascii="Marianne" w:hAnsi="Marianne" w:cs="Arial"/>
          <w:sz w:val="18"/>
        </w:rPr>
      </w:pPr>
    </w:p>
    <w:p w14:paraId="7A1F61C5" w14:textId="77777777" w:rsidR="00CD56AA" w:rsidRDefault="00CC5807">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20F6C821" w14:textId="77777777" w:rsidR="00CD56AA" w:rsidRDefault="00CD56AA">
      <w:pPr>
        <w:ind w:left="284"/>
        <w:rPr>
          <w:rFonts w:ascii="Marianne" w:hAnsi="Marianne" w:cs="Arial"/>
          <w:sz w:val="16"/>
        </w:rPr>
      </w:pPr>
    </w:p>
    <w:p w14:paraId="3668581B" w14:textId="77777777" w:rsidR="00CD56AA" w:rsidRDefault="00CD56AA">
      <w:pPr>
        <w:ind w:left="284"/>
        <w:rPr>
          <w:rFonts w:ascii="Marianne" w:hAnsi="Marianne" w:cs="Arial"/>
          <w:sz w:val="16"/>
        </w:rPr>
      </w:pPr>
    </w:p>
    <w:p w14:paraId="5C08CD89" w14:textId="77777777" w:rsidR="00CD56AA" w:rsidRDefault="00CD56AA">
      <w:pPr>
        <w:ind w:left="284"/>
        <w:rPr>
          <w:rFonts w:ascii="Marianne" w:hAnsi="Marianne" w:cs="Arial"/>
          <w:sz w:val="16"/>
        </w:rPr>
      </w:pPr>
    </w:p>
    <w:p w14:paraId="58C1F6C8" w14:textId="77777777" w:rsidR="00CD56AA" w:rsidRDefault="00CC5807">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242533B8" w14:textId="77777777" w:rsidR="00CD56AA" w:rsidRDefault="00CD56AA">
      <w:pPr>
        <w:ind w:left="284"/>
        <w:rPr>
          <w:rFonts w:ascii="Marianne" w:hAnsi="Marianne" w:cs="Arial"/>
        </w:rPr>
      </w:pPr>
    </w:p>
    <w:p w14:paraId="423DE43F" w14:textId="77777777" w:rsidR="00CD56AA" w:rsidRDefault="00CD56AA">
      <w:pPr>
        <w:ind w:left="284"/>
        <w:rPr>
          <w:rFonts w:ascii="Marianne" w:hAnsi="Marianne" w:cs="Arial"/>
        </w:rPr>
      </w:pPr>
    </w:p>
    <w:p w14:paraId="5B6A2CE3" w14:textId="77777777" w:rsidR="00CD56AA" w:rsidRDefault="00CD56AA">
      <w:pPr>
        <w:ind w:left="284"/>
        <w:rPr>
          <w:rFonts w:ascii="Marianne" w:hAnsi="Marianne" w:cs="Arial"/>
        </w:rPr>
      </w:pPr>
    </w:p>
    <w:p w14:paraId="1348DECD" w14:textId="77777777" w:rsidR="00CD56AA" w:rsidRDefault="00CD56AA">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01E65B8F" w14:textId="77777777">
        <w:tc>
          <w:tcPr>
            <w:tcW w:w="9852" w:type="dxa"/>
            <w:shd w:val="clear" w:color="auto" w:fill="465F9D"/>
          </w:tcPr>
          <w:p w14:paraId="6D982C3F" w14:textId="77777777" w:rsidR="00CD56AA" w:rsidRDefault="00CC5807">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7D533B5C"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7D194463" w14:textId="77777777" w:rsidR="00CD56AA" w:rsidRDefault="00CC5807">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4D618692" w14:textId="77777777" w:rsidR="00CD56AA" w:rsidRDefault="00CD56AA">
      <w:pPr>
        <w:pStyle w:val="En-tte"/>
        <w:tabs>
          <w:tab w:val="clear" w:pos="4536"/>
          <w:tab w:val="clear" w:pos="9072"/>
          <w:tab w:val="left" w:pos="0"/>
          <w:tab w:val="left" w:pos="2160"/>
        </w:tabs>
        <w:jc w:val="both"/>
        <w:rPr>
          <w:rFonts w:ascii="Marianne" w:hAnsi="Marianne" w:cs="Arial"/>
          <w:i/>
          <w:iCs/>
          <w:sz w:val="18"/>
          <w:szCs w:val="18"/>
        </w:rPr>
      </w:pPr>
    </w:p>
    <w:p w14:paraId="31746B94" w14:textId="77777777" w:rsidR="00CD56AA" w:rsidRDefault="00CC5807">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5A4FCCC1" w14:textId="77777777" w:rsidR="00CD56AA" w:rsidRDefault="00CD56AA">
      <w:pPr>
        <w:pStyle w:val="En-tte"/>
        <w:tabs>
          <w:tab w:val="clear" w:pos="4536"/>
          <w:tab w:val="clear" w:pos="9072"/>
          <w:tab w:val="left" w:pos="864"/>
        </w:tabs>
        <w:rPr>
          <w:rFonts w:ascii="Marianne" w:hAnsi="Marianne" w:cs="Arial"/>
        </w:rPr>
      </w:pPr>
    </w:p>
    <w:p w14:paraId="426EE699" w14:textId="77777777" w:rsidR="00CD56AA" w:rsidRDefault="00CD56AA">
      <w:pPr>
        <w:pStyle w:val="En-tte"/>
        <w:tabs>
          <w:tab w:val="clear" w:pos="4536"/>
          <w:tab w:val="clear" w:pos="9072"/>
          <w:tab w:val="left" w:pos="864"/>
        </w:tabs>
        <w:rPr>
          <w:rFonts w:ascii="Marianne" w:hAnsi="Marianne" w:cs="Arial"/>
        </w:rPr>
      </w:pPr>
    </w:p>
    <w:p w14:paraId="3391574C" w14:textId="77777777" w:rsidR="00CD56AA" w:rsidRDefault="00CD56AA">
      <w:pPr>
        <w:pStyle w:val="En-tte"/>
        <w:tabs>
          <w:tab w:val="clear" w:pos="4536"/>
          <w:tab w:val="clear" w:pos="9072"/>
          <w:tab w:val="left" w:pos="864"/>
        </w:tabs>
        <w:rPr>
          <w:rFonts w:ascii="Marianne" w:hAnsi="Marianne" w:cs="Arial"/>
        </w:rPr>
      </w:pPr>
    </w:p>
    <w:p w14:paraId="69CEBEAC" w14:textId="77777777" w:rsidR="00CD56AA" w:rsidRDefault="00CD56AA">
      <w:pPr>
        <w:pStyle w:val="En-tte"/>
        <w:tabs>
          <w:tab w:val="clear" w:pos="4536"/>
          <w:tab w:val="clear" w:pos="9072"/>
          <w:tab w:val="left" w:pos="864"/>
        </w:tabs>
        <w:rPr>
          <w:rFonts w:ascii="Marianne" w:hAnsi="Marianne" w:cs="Arial"/>
        </w:rPr>
      </w:pPr>
    </w:p>
    <w:p w14:paraId="3B75B1F0" w14:textId="77777777" w:rsidR="00CD56AA" w:rsidRDefault="00CD56AA">
      <w:pPr>
        <w:pStyle w:val="En-tte"/>
        <w:tabs>
          <w:tab w:val="clear" w:pos="4536"/>
          <w:tab w:val="clear" w:pos="9072"/>
          <w:tab w:val="left" w:pos="864"/>
        </w:tabs>
        <w:rPr>
          <w:rFonts w:ascii="Marianne" w:hAnsi="Marianne" w:cs="Arial"/>
        </w:rPr>
      </w:pPr>
    </w:p>
    <w:p w14:paraId="2D381BC8" w14:textId="77777777" w:rsidR="00CD56AA" w:rsidRDefault="00CC5807">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5C8E8818" w14:textId="77777777" w:rsidR="00CD56AA" w:rsidRDefault="00CD56AA">
      <w:pPr>
        <w:pStyle w:val="En-tte"/>
        <w:tabs>
          <w:tab w:val="clear" w:pos="4536"/>
          <w:tab w:val="clear" w:pos="9072"/>
          <w:tab w:val="left" w:pos="864"/>
        </w:tabs>
        <w:rPr>
          <w:rFonts w:ascii="Marianne" w:hAnsi="Marianne" w:cs="Arial"/>
        </w:rPr>
      </w:pPr>
    </w:p>
    <w:p w14:paraId="6307E2A6" w14:textId="77777777" w:rsidR="00CD56AA" w:rsidRDefault="00CC5807">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408EE3A7" w14:textId="77777777" w:rsidR="00CD56AA" w:rsidRDefault="00CC5807">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44C06658" w14:textId="77777777" w:rsidR="00CD56AA" w:rsidRDefault="00CD56AA">
      <w:pPr>
        <w:pStyle w:val="En-tte"/>
        <w:tabs>
          <w:tab w:val="left" w:pos="864"/>
        </w:tabs>
        <w:rPr>
          <w:rFonts w:ascii="Marianne" w:hAnsi="Marianne" w:cs="Arial"/>
        </w:rPr>
      </w:pPr>
    </w:p>
    <w:p w14:paraId="24230E4B" w14:textId="77777777" w:rsidR="00CD56AA" w:rsidRDefault="00CC5807">
      <w:pPr>
        <w:ind w:left="284"/>
        <w:rPr>
          <w:rFonts w:ascii="Marianne" w:hAnsi="Marianne" w:cs="Arial"/>
          <w:sz w:val="16"/>
        </w:rPr>
      </w:pPr>
      <w:r>
        <w:rPr>
          <w:rFonts w:ascii="Marianne" w:hAnsi="Marianne" w:cs="Arial"/>
          <w:sz w:val="16"/>
        </w:rPr>
        <w:t>- Adresse internet :</w:t>
      </w:r>
    </w:p>
    <w:p w14:paraId="6FE8224B" w14:textId="77777777" w:rsidR="00CD56AA" w:rsidRDefault="00CD56AA">
      <w:pPr>
        <w:pStyle w:val="En-tte"/>
        <w:tabs>
          <w:tab w:val="left" w:pos="864"/>
        </w:tabs>
        <w:rPr>
          <w:rFonts w:ascii="Marianne" w:hAnsi="Marianne" w:cs="Arial"/>
        </w:rPr>
      </w:pPr>
    </w:p>
    <w:p w14:paraId="3778894A" w14:textId="77777777" w:rsidR="00CD56AA" w:rsidRDefault="00CD56AA">
      <w:pPr>
        <w:pStyle w:val="En-tte"/>
        <w:tabs>
          <w:tab w:val="left" w:pos="864"/>
        </w:tabs>
        <w:rPr>
          <w:rFonts w:ascii="Marianne" w:hAnsi="Marianne" w:cs="Arial"/>
        </w:rPr>
      </w:pPr>
    </w:p>
    <w:p w14:paraId="2637A10B" w14:textId="77777777" w:rsidR="00CD56AA" w:rsidRDefault="00CC5807">
      <w:pPr>
        <w:ind w:left="284"/>
        <w:rPr>
          <w:rFonts w:ascii="Marianne" w:hAnsi="Marianne" w:cs="Arial"/>
          <w:sz w:val="16"/>
        </w:rPr>
      </w:pPr>
      <w:r>
        <w:rPr>
          <w:rFonts w:ascii="Marianne" w:hAnsi="Marianne" w:cs="Arial"/>
          <w:sz w:val="16"/>
        </w:rPr>
        <w:t>- Renseignements nécessaires pour y accéder :</w:t>
      </w:r>
    </w:p>
    <w:p w14:paraId="3F29EF93" w14:textId="77777777" w:rsidR="00CD56AA" w:rsidRDefault="00CD56AA">
      <w:pPr>
        <w:ind w:left="284"/>
        <w:rPr>
          <w:rFonts w:ascii="Marianne" w:hAnsi="Marianne" w:cs="Arial"/>
          <w:sz w:val="16"/>
        </w:rPr>
      </w:pPr>
    </w:p>
    <w:p w14:paraId="46D8A64E" w14:textId="77777777" w:rsidR="00CD56AA" w:rsidRDefault="00CD56AA">
      <w:pPr>
        <w:ind w:left="284"/>
      </w:pPr>
    </w:p>
    <w:p w14:paraId="0070D841" w14:textId="77777777" w:rsidR="00CD56AA" w:rsidRDefault="00CD56AA">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CD56AA" w14:paraId="16E0EB1A" w14:textId="77777777">
        <w:trPr>
          <w:trHeight w:val="712"/>
        </w:trPr>
        <w:tc>
          <w:tcPr>
            <w:tcW w:w="9710" w:type="dxa"/>
            <w:shd w:val="clear" w:color="auto" w:fill="465F9D"/>
          </w:tcPr>
          <w:p w14:paraId="0424E7E5" w14:textId="77777777" w:rsidR="00CD56AA" w:rsidRDefault="00CC5807">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4DA7F82E" w14:textId="77777777" w:rsidR="00CD56AA" w:rsidRDefault="00CC5807">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3FE8CBF7" w14:textId="77777777" w:rsidR="00CD56AA" w:rsidRDefault="00CC5807">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60E5AB2E" w14:textId="77777777" w:rsidR="00CD56AA" w:rsidRDefault="00CD56AA">
      <w:pPr>
        <w:tabs>
          <w:tab w:val="left" w:pos="576"/>
        </w:tabs>
        <w:rPr>
          <w:rFonts w:ascii="Marianne" w:hAnsi="Marianne" w:cs="Arial"/>
          <w:iCs/>
        </w:rPr>
      </w:pPr>
    </w:p>
    <w:p w14:paraId="65E4E57E" w14:textId="77777777" w:rsidR="00CD56AA" w:rsidRDefault="00CC5807">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1944EE30" w14:textId="77777777" w:rsidR="00CD56AA" w:rsidRDefault="00CC5807">
      <w:pPr>
        <w:jc w:val="both"/>
        <w:rPr>
          <w:rFonts w:ascii="Marianne" w:hAnsi="Marianne" w:cs="Arial"/>
          <w:i/>
          <w:iCs/>
          <w:sz w:val="18"/>
          <w:szCs w:val="18"/>
        </w:rPr>
      </w:pPr>
      <w:r>
        <w:rPr>
          <w:rFonts w:ascii="Marianne" w:hAnsi="Marianne" w:cs="Arial"/>
          <w:i/>
          <w:iCs/>
          <w:sz w:val="18"/>
          <w:szCs w:val="18"/>
        </w:rPr>
        <w:t>(Adapter le tableau autant que nécessaire)</w:t>
      </w:r>
    </w:p>
    <w:p w14:paraId="047271FF" w14:textId="77777777" w:rsidR="00CD56AA" w:rsidRDefault="00CD56AA">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CD56AA" w14:paraId="4D6538AC" w14:textId="77777777">
        <w:trPr>
          <w:trHeight w:val="1200"/>
        </w:trPr>
        <w:tc>
          <w:tcPr>
            <w:tcW w:w="832" w:type="dxa"/>
            <w:tcBorders>
              <w:top w:val="single" w:sz="4" w:space="0" w:color="000000"/>
              <w:left w:val="single" w:sz="4" w:space="0" w:color="000000"/>
              <w:bottom w:val="single" w:sz="4" w:space="0" w:color="000000"/>
            </w:tcBorders>
            <w:vAlign w:val="center"/>
          </w:tcPr>
          <w:p w14:paraId="358BECD9" w14:textId="77777777" w:rsidR="00CD56AA" w:rsidRDefault="00CC5807">
            <w:pPr>
              <w:jc w:val="center"/>
              <w:rPr>
                <w:rFonts w:ascii="Marianne" w:hAnsi="Marianne" w:cs="Arial"/>
                <w:b/>
              </w:rPr>
            </w:pPr>
            <w:r>
              <w:rPr>
                <w:rFonts w:ascii="Marianne" w:hAnsi="Marianne" w:cs="Arial"/>
                <w:b/>
              </w:rPr>
              <w:t>N°</w:t>
            </w:r>
          </w:p>
          <w:p w14:paraId="540A16EC" w14:textId="77777777" w:rsidR="00CD56AA" w:rsidRDefault="00CC5807">
            <w:pPr>
              <w:jc w:val="center"/>
              <w:rPr>
                <w:rFonts w:ascii="Marianne" w:hAnsi="Marianne" w:cs="Arial"/>
                <w:b/>
              </w:rPr>
            </w:pPr>
            <w:proofErr w:type="gramStart"/>
            <w:r>
              <w:rPr>
                <w:rFonts w:ascii="Marianne" w:hAnsi="Marianne" w:cs="Arial"/>
                <w:b/>
              </w:rPr>
              <w:t>du</w:t>
            </w:r>
            <w:proofErr w:type="gramEnd"/>
          </w:p>
          <w:p w14:paraId="221E50A0" w14:textId="77777777" w:rsidR="00CD56AA" w:rsidRDefault="00CC5807">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007CB64" w14:textId="77777777" w:rsidR="00CD56AA" w:rsidRDefault="00CC5807">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1276D2" w14:textId="77777777" w:rsidR="00CD56AA" w:rsidRDefault="00CC5807">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CD56AA" w14:paraId="7ECECD9B" w14:textId="77777777">
        <w:trPr>
          <w:trHeight w:val="1021"/>
        </w:trPr>
        <w:tc>
          <w:tcPr>
            <w:tcW w:w="832" w:type="dxa"/>
            <w:tcBorders>
              <w:top w:val="single" w:sz="4" w:space="0" w:color="000000"/>
              <w:left w:val="single" w:sz="4" w:space="0" w:color="000000"/>
            </w:tcBorders>
            <w:shd w:val="clear" w:color="auto" w:fill="B4C6E7"/>
          </w:tcPr>
          <w:p w14:paraId="3F3BF28E" w14:textId="77777777" w:rsidR="00CD56AA" w:rsidRDefault="00CD56AA">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79D503C7" w14:textId="77777777" w:rsidR="00CD56AA" w:rsidRDefault="00CD56AA">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7BFEF375" w14:textId="77777777" w:rsidR="00CD56AA" w:rsidRDefault="00CD56AA">
            <w:pPr>
              <w:snapToGrid w:val="0"/>
              <w:jc w:val="both"/>
              <w:rPr>
                <w:rFonts w:ascii="Marianne" w:hAnsi="Marianne" w:cs="Arial"/>
              </w:rPr>
            </w:pPr>
          </w:p>
        </w:tc>
      </w:tr>
      <w:tr w:rsidR="00CD56AA" w14:paraId="5DD8E03A" w14:textId="77777777">
        <w:trPr>
          <w:trHeight w:val="1021"/>
        </w:trPr>
        <w:tc>
          <w:tcPr>
            <w:tcW w:w="832" w:type="dxa"/>
            <w:tcBorders>
              <w:left w:val="single" w:sz="4" w:space="0" w:color="000000"/>
            </w:tcBorders>
          </w:tcPr>
          <w:p w14:paraId="5EB2A81F"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06E88DFF"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29C3639" w14:textId="77777777" w:rsidR="00CD56AA" w:rsidRDefault="00CD56AA">
            <w:pPr>
              <w:snapToGrid w:val="0"/>
              <w:jc w:val="both"/>
              <w:rPr>
                <w:rFonts w:ascii="Marianne" w:hAnsi="Marianne" w:cs="Arial"/>
              </w:rPr>
            </w:pPr>
          </w:p>
        </w:tc>
      </w:tr>
      <w:tr w:rsidR="00CD56AA" w14:paraId="6A4467FE" w14:textId="77777777">
        <w:trPr>
          <w:trHeight w:val="1021"/>
        </w:trPr>
        <w:tc>
          <w:tcPr>
            <w:tcW w:w="832" w:type="dxa"/>
            <w:tcBorders>
              <w:left w:val="single" w:sz="4" w:space="0" w:color="000000"/>
            </w:tcBorders>
            <w:shd w:val="clear" w:color="auto" w:fill="B4C6E7"/>
          </w:tcPr>
          <w:p w14:paraId="641F01C3"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B4C6E7"/>
          </w:tcPr>
          <w:p w14:paraId="149376E0"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78442B77" w14:textId="77777777" w:rsidR="00CD56AA" w:rsidRDefault="00CD56AA">
            <w:pPr>
              <w:snapToGrid w:val="0"/>
              <w:jc w:val="both"/>
              <w:rPr>
                <w:rFonts w:ascii="Marianne" w:hAnsi="Marianne" w:cs="Arial"/>
              </w:rPr>
            </w:pPr>
          </w:p>
        </w:tc>
      </w:tr>
      <w:tr w:rsidR="00CD56AA" w14:paraId="5170AF45" w14:textId="77777777">
        <w:trPr>
          <w:trHeight w:val="1021"/>
        </w:trPr>
        <w:tc>
          <w:tcPr>
            <w:tcW w:w="832" w:type="dxa"/>
            <w:tcBorders>
              <w:left w:val="single" w:sz="4" w:space="0" w:color="000000"/>
            </w:tcBorders>
          </w:tcPr>
          <w:p w14:paraId="5D566D8A" w14:textId="77777777" w:rsidR="00CD56AA" w:rsidRDefault="00CD56AA">
            <w:pPr>
              <w:snapToGrid w:val="0"/>
              <w:jc w:val="both"/>
              <w:rPr>
                <w:rFonts w:ascii="Marianne" w:hAnsi="Marianne" w:cs="Arial"/>
              </w:rPr>
            </w:pPr>
          </w:p>
        </w:tc>
        <w:tc>
          <w:tcPr>
            <w:tcW w:w="4394" w:type="dxa"/>
            <w:tcBorders>
              <w:left w:val="single" w:sz="4" w:space="0" w:color="000000"/>
            </w:tcBorders>
            <w:shd w:val="clear" w:color="auto" w:fill="auto"/>
          </w:tcPr>
          <w:p w14:paraId="57B5210C" w14:textId="77777777" w:rsidR="00CD56AA" w:rsidRDefault="00CD56AA">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5AC1A200" w14:textId="77777777" w:rsidR="00CD56AA" w:rsidRDefault="00CD56AA">
            <w:pPr>
              <w:snapToGrid w:val="0"/>
              <w:jc w:val="both"/>
              <w:rPr>
                <w:rFonts w:ascii="Marianne" w:hAnsi="Marianne" w:cs="Arial"/>
              </w:rPr>
            </w:pPr>
          </w:p>
        </w:tc>
      </w:tr>
      <w:tr w:rsidR="00CD56AA" w14:paraId="6FBF50B7" w14:textId="77777777">
        <w:trPr>
          <w:trHeight w:val="1021"/>
        </w:trPr>
        <w:tc>
          <w:tcPr>
            <w:tcW w:w="832" w:type="dxa"/>
            <w:tcBorders>
              <w:left w:val="single" w:sz="4" w:space="0" w:color="000000"/>
              <w:bottom w:val="single" w:sz="4" w:space="0" w:color="000000"/>
            </w:tcBorders>
            <w:shd w:val="clear" w:color="auto" w:fill="B4C6E7"/>
          </w:tcPr>
          <w:p w14:paraId="6B00B8AA" w14:textId="77777777" w:rsidR="00CD56AA" w:rsidRDefault="00CD56AA">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15B9405B" w14:textId="77777777" w:rsidR="00CD56AA" w:rsidRDefault="00CD56AA">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7EE69A6D" w14:textId="77777777" w:rsidR="00CD56AA" w:rsidRDefault="00CD56AA">
            <w:pPr>
              <w:snapToGrid w:val="0"/>
              <w:jc w:val="both"/>
              <w:rPr>
                <w:rFonts w:ascii="Marianne" w:hAnsi="Marianne" w:cs="Arial"/>
              </w:rPr>
            </w:pPr>
          </w:p>
        </w:tc>
      </w:tr>
    </w:tbl>
    <w:p w14:paraId="198865E8" w14:textId="77777777" w:rsidR="00CD56AA" w:rsidRDefault="00CD56AA">
      <w:pPr>
        <w:pStyle w:val="En-tte"/>
        <w:tabs>
          <w:tab w:val="clear" w:pos="4536"/>
          <w:tab w:val="clear" w:pos="9072"/>
          <w:tab w:val="left" w:pos="864"/>
        </w:tabs>
        <w:rPr>
          <w:rFonts w:ascii="Marianne" w:hAnsi="Marianne" w:cs="Arial"/>
          <w:sz w:val="18"/>
          <w:szCs w:val="18"/>
        </w:rPr>
      </w:pPr>
    </w:p>
    <w:p w14:paraId="20BA3EA3" w14:textId="77777777" w:rsidR="00CD56AA" w:rsidRDefault="00CD56AA">
      <w:pPr>
        <w:pStyle w:val="En-tte"/>
        <w:tabs>
          <w:tab w:val="clear" w:pos="4536"/>
          <w:tab w:val="clear" w:pos="9072"/>
          <w:tab w:val="left" w:pos="864"/>
        </w:tabs>
        <w:rPr>
          <w:rFonts w:ascii="Marianne" w:hAnsi="Marianne" w:cs="Arial"/>
          <w:sz w:val="18"/>
          <w:szCs w:val="18"/>
        </w:rPr>
      </w:pPr>
    </w:p>
    <w:p w14:paraId="2401C663" w14:textId="77777777" w:rsidR="00CD56AA" w:rsidRDefault="00CD56AA">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CD56AA" w14:paraId="5C991298" w14:textId="77777777">
        <w:trPr>
          <w:trHeight w:val="407"/>
        </w:trPr>
        <w:tc>
          <w:tcPr>
            <w:tcW w:w="9852" w:type="dxa"/>
            <w:shd w:val="clear" w:color="auto" w:fill="465F9D"/>
          </w:tcPr>
          <w:p w14:paraId="73248F44" w14:textId="77777777" w:rsidR="00CD56AA" w:rsidRDefault="00CC5807">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Renseignements spécifiques aux marchés publics de défense ou de sécurité</w:t>
            </w:r>
          </w:p>
        </w:tc>
      </w:tr>
    </w:tbl>
    <w:p w14:paraId="776B4AD3" w14:textId="77777777" w:rsidR="00CD56AA" w:rsidRDefault="00CD56AA">
      <w:pPr>
        <w:tabs>
          <w:tab w:val="left" w:pos="426"/>
        </w:tabs>
        <w:jc w:val="both"/>
        <w:rPr>
          <w:rFonts w:ascii="Marianne" w:hAnsi="Marianne" w:cs="Arial"/>
          <w:spacing w:val="-10"/>
        </w:rPr>
      </w:pPr>
    </w:p>
    <w:p w14:paraId="6A227949" w14:textId="77777777" w:rsidR="00CD56AA" w:rsidRDefault="00CC5807">
      <w:pPr>
        <w:tabs>
          <w:tab w:val="left" w:pos="426"/>
        </w:tabs>
        <w:jc w:val="both"/>
        <w:rPr>
          <w:rFonts w:ascii="Marianne" w:hAnsi="Marianne" w:cs="Arial"/>
          <w:spacing w:val="-10"/>
        </w:rPr>
      </w:pPr>
      <w:r>
        <w:rPr>
          <w:rFonts w:ascii="Marianne" w:hAnsi="Marianne" w:cs="Arial"/>
          <w:b/>
          <w:bCs/>
          <w:sz w:val="22"/>
          <w:szCs w:val="22"/>
        </w:rPr>
        <w:lastRenderedPageBreak/>
        <w:t>I1 – Renseignements relatifs à la nationalité du candidat individuel ou du membre du groupement</w:t>
      </w:r>
    </w:p>
    <w:p w14:paraId="4793D071" w14:textId="77777777" w:rsidR="00CD56AA" w:rsidRDefault="00CD56AA">
      <w:pPr>
        <w:tabs>
          <w:tab w:val="left" w:pos="426"/>
        </w:tabs>
        <w:jc w:val="both"/>
        <w:rPr>
          <w:rFonts w:ascii="Marianne" w:hAnsi="Marianne" w:cs="Arial"/>
          <w:spacing w:val="-10"/>
        </w:rPr>
      </w:pPr>
    </w:p>
    <w:p w14:paraId="0CB0609C" w14:textId="77777777" w:rsidR="00CD56AA" w:rsidRDefault="00CD56AA">
      <w:pPr>
        <w:tabs>
          <w:tab w:val="left" w:pos="426"/>
        </w:tabs>
        <w:jc w:val="both"/>
        <w:rPr>
          <w:rFonts w:ascii="Marianne" w:hAnsi="Marianne" w:cs="Arial"/>
          <w:spacing w:val="-10"/>
        </w:rPr>
      </w:pPr>
    </w:p>
    <w:p w14:paraId="6577072D" w14:textId="77777777" w:rsidR="00CD56AA" w:rsidRDefault="00CC5807">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25B46A1" w14:textId="77777777" w:rsidR="00CD56AA" w:rsidRDefault="00CD56AA">
      <w:pPr>
        <w:tabs>
          <w:tab w:val="left" w:pos="426"/>
        </w:tabs>
        <w:jc w:val="both"/>
        <w:rPr>
          <w:rFonts w:ascii="Marianne" w:hAnsi="Marianne" w:cs="Arial"/>
          <w:spacing w:val="-10"/>
          <w:sz w:val="22"/>
          <w:szCs w:val="22"/>
        </w:rPr>
      </w:pPr>
    </w:p>
    <w:p w14:paraId="22B15CF1" w14:textId="77777777" w:rsidR="005E01A9" w:rsidRDefault="005E01A9">
      <w:pPr>
        <w:tabs>
          <w:tab w:val="left" w:pos="426"/>
        </w:tabs>
        <w:jc w:val="both"/>
        <w:rPr>
          <w:rFonts w:ascii="Marianne" w:hAnsi="Marianne" w:cs="Arial"/>
          <w:spacing w:val="-10"/>
          <w:sz w:val="22"/>
          <w:szCs w:val="22"/>
        </w:rPr>
      </w:pPr>
    </w:p>
    <w:p w14:paraId="094743D9" w14:textId="77777777" w:rsidR="00CD56AA" w:rsidRDefault="00CC5807">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CD56AA">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448AF8" w14:textId="77777777" w:rsidR="00CD56AA" w:rsidRDefault="00CC5807">
      <w:r>
        <w:separator/>
      </w:r>
    </w:p>
  </w:endnote>
  <w:endnote w:type="continuationSeparator" w:id="0">
    <w:p w14:paraId="0D6B9D89" w14:textId="77777777" w:rsidR="00CD56AA" w:rsidRDefault="00CC5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3817BA" w14:textId="77777777" w:rsidR="005E01A9" w:rsidRDefault="005E01A9" w:rsidP="005E01A9"/>
  <w:tbl>
    <w:tblPr>
      <w:tblW w:w="10316" w:type="dxa"/>
      <w:tblBorders>
        <w:top w:val="single" w:sz="4" w:space="0" w:color="auto"/>
      </w:tblBorders>
      <w:shd w:val="clear" w:color="auto" w:fill="FFFFFF" w:themeFill="background1"/>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5E01A9" w14:paraId="2FF937AC" w14:textId="77777777" w:rsidTr="00523952">
      <w:trPr>
        <w:tblHeader/>
      </w:trPr>
      <w:tc>
        <w:tcPr>
          <w:tcW w:w="3048" w:type="dxa"/>
          <w:shd w:val="clear" w:color="auto" w:fill="FFFFFF" w:themeFill="background1"/>
        </w:tcPr>
        <w:p w14:paraId="76F2EC65" w14:textId="77777777" w:rsidR="005E01A9" w:rsidRDefault="005E01A9" w:rsidP="005E01A9">
          <w:pPr>
            <w:rPr>
              <w:rFonts w:ascii="Arial" w:hAnsi="Arial" w:cs="Arial"/>
              <w:b/>
              <w:i/>
              <w:iCs/>
            </w:rPr>
          </w:pPr>
          <w:proofErr w:type="spellStart"/>
          <w:r>
            <w:rPr>
              <w:rFonts w:ascii="Arial" w:hAnsi="Arial" w:cs="Arial"/>
              <w:b/>
              <w:bCs/>
            </w:rPr>
            <w:t>DC2</w:t>
          </w:r>
          <w:proofErr w:type="spellEnd"/>
          <w:r>
            <w:rPr>
              <w:rFonts w:ascii="Arial" w:hAnsi="Arial" w:cs="Arial"/>
              <w:b/>
              <w:bCs/>
            </w:rPr>
            <w:t xml:space="preserve"> – Déclaration du candidat</w:t>
          </w:r>
        </w:p>
      </w:tc>
      <w:tc>
        <w:tcPr>
          <w:tcW w:w="4961" w:type="dxa"/>
          <w:shd w:val="clear" w:color="auto" w:fill="FFFFFF" w:themeFill="background1"/>
        </w:tcPr>
        <w:p w14:paraId="6063D6E0" w14:textId="277262C6" w:rsidR="005E01A9" w:rsidRDefault="006278D6" w:rsidP="005E01A9">
          <w:pPr>
            <w:jc w:val="center"/>
            <w:rPr>
              <w:rFonts w:ascii="Arial" w:hAnsi="Arial" w:cs="Arial"/>
              <w:b/>
              <w:bCs/>
            </w:rPr>
          </w:pPr>
          <w:proofErr w:type="spellStart"/>
          <w:r w:rsidRPr="006278D6">
            <w:rPr>
              <w:rFonts w:ascii="Arial" w:hAnsi="Arial" w:cs="Arial"/>
            </w:rPr>
            <w:t>F25F018</w:t>
          </w:r>
          <w:proofErr w:type="spellEnd"/>
        </w:p>
      </w:tc>
      <w:tc>
        <w:tcPr>
          <w:tcW w:w="851" w:type="dxa"/>
          <w:shd w:val="clear" w:color="auto" w:fill="FFFFFF" w:themeFill="background1"/>
        </w:tcPr>
        <w:p w14:paraId="713736B3" w14:textId="77777777" w:rsidR="005E01A9" w:rsidRDefault="005E01A9" w:rsidP="005E01A9">
          <w:pPr>
            <w:jc w:val="right"/>
          </w:pPr>
          <w:r>
            <w:rPr>
              <w:rFonts w:ascii="Arial" w:hAnsi="Arial" w:cs="Arial"/>
              <w:b/>
              <w:bCs/>
            </w:rPr>
            <w:t xml:space="preserve">Page :     </w:t>
          </w:r>
        </w:p>
      </w:tc>
      <w:tc>
        <w:tcPr>
          <w:tcW w:w="567" w:type="dxa"/>
          <w:shd w:val="clear" w:color="auto" w:fill="FFFFFF" w:themeFill="background1"/>
        </w:tcPr>
        <w:p w14:paraId="6E3A5D5F" w14:textId="77777777" w:rsidR="005E01A9" w:rsidRDefault="005E01A9" w:rsidP="005E01A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rPr>
            <w:t>1</w:t>
          </w:r>
          <w:r>
            <w:rPr>
              <w:rFonts w:cs="Arial"/>
              <w:b/>
            </w:rPr>
            <w:fldChar w:fldCharType="end"/>
          </w:r>
          <w:r>
            <w:rPr>
              <w:rFonts w:ascii="Arial" w:eastAsia="Arial" w:hAnsi="Arial" w:cs="Arial"/>
              <w:b/>
            </w:rPr>
            <w:t xml:space="preserve"> </w:t>
          </w:r>
        </w:p>
      </w:tc>
      <w:tc>
        <w:tcPr>
          <w:tcW w:w="322" w:type="dxa"/>
          <w:shd w:val="clear" w:color="auto" w:fill="FFFFFF" w:themeFill="background1"/>
        </w:tcPr>
        <w:p w14:paraId="501CF887" w14:textId="77777777" w:rsidR="005E01A9" w:rsidRDefault="005E01A9" w:rsidP="005E01A9">
          <w:pPr>
            <w:jc w:val="center"/>
          </w:pPr>
          <w:r>
            <w:rPr>
              <w:rFonts w:ascii="Arial" w:hAnsi="Arial" w:cs="Arial"/>
              <w:b/>
              <w:bCs/>
            </w:rPr>
            <w:t>/</w:t>
          </w:r>
        </w:p>
      </w:tc>
      <w:tc>
        <w:tcPr>
          <w:tcW w:w="567" w:type="dxa"/>
          <w:shd w:val="clear" w:color="auto" w:fill="FFFFFF" w:themeFill="background1"/>
        </w:tcPr>
        <w:p w14:paraId="027725FE" w14:textId="77777777" w:rsidR="005E01A9" w:rsidRDefault="005E01A9" w:rsidP="005E01A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rPr>
            <w:t>5</w:t>
          </w:r>
          <w:r>
            <w:rPr>
              <w:rStyle w:val="Numrodepage"/>
              <w:rFonts w:cs="Arial"/>
              <w:b/>
            </w:rPr>
            <w:fldChar w:fldCharType="end"/>
          </w:r>
        </w:p>
      </w:tc>
    </w:tr>
  </w:tbl>
  <w:p w14:paraId="06D99662" w14:textId="77777777" w:rsidR="005E01A9" w:rsidRPr="001E2A17" w:rsidRDefault="005E01A9" w:rsidP="005E01A9">
    <w:pPr>
      <w:pStyle w:val="Pieddepage"/>
      <w:tabs>
        <w:tab w:val="clear" w:pos="4536"/>
        <w:tab w:val="clear" w:pos="9072"/>
      </w:tabs>
      <w:jc w:val="center"/>
    </w:pPr>
    <w:r w:rsidRPr="003B4647">
      <w:t>Version code de la commande publique</w:t>
    </w:r>
  </w:p>
  <w:p w14:paraId="646AF05C" w14:textId="77777777" w:rsidR="00CD56AA" w:rsidRDefault="00CD56AA">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66BBB9" w14:textId="77777777" w:rsidR="00CD56AA" w:rsidRDefault="00CC5807">
      <w:r>
        <w:separator/>
      </w:r>
    </w:p>
  </w:footnote>
  <w:footnote w:type="continuationSeparator" w:id="0">
    <w:p w14:paraId="1F635DE9" w14:textId="77777777" w:rsidR="00CD56AA" w:rsidRDefault="00CC5807">
      <w:r>
        <w:continuationSeparator/>
      </w:r>
    </w:p>
  </w:footnote>
  <w:footnote w:id="1">
    <w:p w14:paraId="60672A6E" w14:textId="77777777" w:rsidR="00CD56AA" w:rsidRDefault="00CC5807">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70D39B2B"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00F4BF54" w14:textId="77777777" w:rsidR="00CD56AA" w:rsidRDefault="00CC5807">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485CB2FC" w14:textId="77777777" w:rsidR="00CD56AA" w:rsidRDefault="00CC5807">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355493296">
    <w:abstractNumId w:val="0"/>
  </w:num>
  <w:num w:numId="2" w16cid:durableId="925455719">
    <w:abstractNumId w:val="1"/>
  </w:num>
  <w:num w:numId="3" w16cid:durableId="779490606">
    <w:abstractNumId w:val="2"/>
  </w:num>
  <w:num w:numId="4" w16cid:durableId="1649942665">
    <w:abstractNumId w:val="0"/>
  </w:num>
  <w:num w:numId="5" w16cid:durableId="1652101034">
    <w:abstractNumId w:val="3"/>
  </w:num>
  <w:num w:numId="6" w16cid:durableId="2030714746">
    <w:abstractNumId w:val="5"/>
  </w:num>
  <w:num w:numId="7" w16cid:durableId="1603805523">
    <w:abstractNumId w:val="9"/>
  </w:num>
  <w:num w:numId="8" w16cid:durableId="2135127456">
    <w:abstractNumId w:val="7"/>
  </w:num>
  <w:num w:numId="9" w16cid:durableId="428552813">
    <w:abstractNumId w:val="6"/>
  </w:num>
  <w:num w:numId="10" w16cid:durableId="1965190701">
    <w:abstractNumId w:val="3"/>
  </w:num>
  <w:num w:numId="11" w16cid:durableId="229122168">
    <w:abstractNumId w:val="4"/>
  </w:num>
  <w:num w:numId="12" w16cid:durableId="15834434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807"/>
    <w:rsid w:val="002301CB"/>
    <w:rsid w:val="003F0014"/>
    <w:rsid w:val="004C2E04"/>
    <w:rsid w:val="005D24A4"/>
    <w:rsid w:val="005E01A9"/>
    <w:rsid w:val="006278D6"/>
    <w:rsid w:val="006438C5"/>
    <w:rsid w:val="006F354B"/>
    <w:rsid w:val="00A73B58"/>
    <w:rsid w:val="00B240A1"/>
    <w:rsid w:val="00BD291A"/>
    <w:rsid w:val="00CC5807"/>
    <w:rsid w:val="00CD56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3E0110DD"/>
  <w15:chartTrackingRefBased/>
  <w15:docId w15:val="{F0DD9F7A-4F5D-4D17-AB56-7F3525A622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78908">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268272925">
      <w:bodyDiv w:val="1"/>
      <w:marLeft w:val="0"/>
      <w:marRight w:val="0"/>
      <w:marTop w:val="0"/>
      <w:marBottom w:val="0"/>
      <w:divBdr>
        <w:top w:val="none" w:sz="0" w:space="0" w:color="auto"/>
        <w:left w:val="none" w:sz="0" w:space="0" w:color="auto"/>
        <w:bottom w:val="none" w:sz="0" w:space="0" w:color="auto"/>
        <w:right w:val="none" w:sz="0" w:space="0" w:color="auto"/>
      </w:divBdr>
    </w:div>
    <w:div w:id="1472206592">
      <w:bodyDiv w:val="1"/>
      <w:marLeft w:val="0"/>
      <w:marRight w:val="0"/>
      <w:marTop w:val="0"/>
      <w:marBottom w:val="0"/>
      <w:divBdr>
        <w:top w:val="none" w:sz="0" w:space="0" w:color="auto"/>
        <w:left w:val="none" w:sz="0" w:space="0" w:color="auto"/>
        <w:bottom w:val="none" w:sz="0" w:space="0" w:color="auto"/>
        <w:right w:val="none" w:sz="0" w:space="0" w:color="auto"/>
      </w:divBdr>
    </w:div>
    <w:div w:id="1565414045">
      <w:bodyDiv w:val="1"/>
      <w:marLeft w:val="0"/>
      <w:marRight w:val="0"/>
      <w:marTop w:val="0"/>
      <w:marBottom w:val="0"/>
      <w:divBdr>
        <w:top w:val="none" w:sz="0" w:space="0" w:color="auto"/>
        <w:left w:val="none" w:sz="0" w:space="0" w:color="auto"/>
        <w:bottom w:val="none" w:sz="0" w:space="0" w:color="auto"/>
        <w:right w:val="none" w:sz="0" w:space="0" w:color="auto"/>
      </w:divBdr>
    </w:div>
    <w:div w:id="159554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grenoble-inp.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F34C8C-E1A9-4AA4-B951-902631D700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8</Pages>
  <Words>3659</Words>
  <Characters>20130</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23742</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MAURY-DABAJI Hejer (dabajih)</cp:lastModifiedBy>
  <cp:revision>11</cp:revision>
  <cp:lastPrinted>2023-09-26T08:15:00Z</cp:lastPrinted>
  <dcterms:created xsi:type="dcterms:W3CDTF">2024-05-13T13:11:00Z</dcterms:created>
  <dcterms:modified xsi:type="dcterms:W3CDTF">2025-09-16T16:04:00Z</dcterms:modified>
</cp:coreProperties>
</file>